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2F5" w:rsidRPr="00DE3511" w:rsidRDefault="007A52F5" w:rsidP="00353B94">
      <w:pPr>
        <w:jc w:val="center"/>
        <w:rPr>
          <w:rFonts w:ascii="Times New Roman" w:hAnsi="Times New Roman"/>
          <w:b/>
          <w:sz w:val="28"/>
          <w:szCs w:val="28"/>
        </w:rPr>
      </w:pPr>
      <w:r w:rsidRPr="00353B94"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7.5pt;height:732pt">
            <v:imagedata r:id="rId7" o:title=""/>
          </v:shape>
        </w:pict>
      </w:r>
      <w:r w:rsidRPr="00DE351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A52F5" w:rsidRPr="00DE3511" w:rsidRDefault="007A52F5" w:rsidP="00234C71">
      <w:pPr>
        <w:rPr>
          <w:rFonts w:ascii="Times New Roman" w:hAnsi="Times New Roman"/>
          <w:sz w:val="28"/>
          <w:szCs w:val="28"/>
        </w:rPr>
      </w:pPr>
      <w:r w:rsidRPr="00DE3511">
        <w:rPr>
          <w:rFonts w:ascii="Times New Roman" w:hAnsi="Times New Roman"/>
          <w:sz w:val="28"/>
          <w:szCs w:val="28"/>
        </w:rPr>
        <w:t xml:space="preserve">Календарно-тематическое планирование  внеурочной деятельности по немецкому языку  в 5 классе  составлено  согласно требованиям ФГОС  и является составной частью учебно- воспитательного процесса МБОУ  «Ерёмовская оош». КТП  своим содержанием  детализирует  и раскрывает условия  воспитания и развития учащихся средствами   внеурочной деятельности в соответствии с целями обучения немецкому языку, которые определены новыми стандартами образования.  Планирование  обобщает изученный материал, дополняет его, демонстрирует результаты овладения языком и способствует  дальнейшему совершенствованию умений и навыков в говорении ( диалогической и монологической формах),  чтении, обновлению лексического запаса, расширению знаний по страноведению.  Внеурочная деятельность определяется добровольным участием школьников, мотивацией данного вида деятельности в воспитательном  процессе. </w:t>
      </w:r>
    </w:p>
    <w:p w:rsidR="007A52F5" w:rsidRPr="00DE3511" w:rsidRDefault="007A52F5" w:rsidP="00234C71">
      <w:pPr>
        <w:rPr>
          <w:rFonts w:ascii="Times New Roman" w:hAnsi="Times New Roman"/>
          <w:sz w:val="28"/>
          <w:szCs w:val="28"/>
        </w:rPr>
      </w:pPr>
      <w:r w:rsidRPr="00DE3511">
        <w:rPr>
          <w:rFonts w:ascii="Times New Roman" w:hAnsi="Times New Roman"/>
          <w:b/>
          <w:sz w:val="28"/>
          <w:szCs w:val="28"/>
        </w:rPr>
        <w:t>Цели :</w:t>
      </w:r>
    </w:p>
    <w:p w:rsidR="007A52F5" w:rsidRPr="00DE3511" w:rsidRDefault="007A52F5" w:rsidP="00234C71">
      <w:pPr>
        <w:pStyle w:val="ListParagraph"/>
        <w:numPr>
          <w:ilvl w:val="0"/>
          <w:numId w:val="1"/>
        </w:numPr>
        <w:ind w:left="284" w:hanging="284"/>
        <w:rPr>
          <w:sz w:val="28"/>
          <w:szCs w:val="28"/>
        </w:rPr>
      </w:pPr>
      <w:r w:rsidRPr="00DE3511">
        <w:rPr>
          <w:sz w:val="28"/>
          <w:szCs w:val="28"/>
        </w:rPr>
        <w:t>Формирование  и развитие иноязычной и коммуникативной компетенции обучающихся в совокупности её составляющих: речевой, языковой, социокультурной, учебно-познавательной.</w:t>
      </w:r>
    </w:p>
    <w:p w:rsidR="007A52F5" w:rsidRPr="00DE3511" w:rsidRDefault="007A52F5" w:rsidP="00234C71">
      <w:pPr>
        <w:pStyle w:val="ListParagraph"/>
        <w:numPr>
          <w:ilvl w:val="0"/>
          <w:numId w:val="1"/>
        </w:numPr>
        <w:ind w:left="284" w:hanging="284"/>
        <w:rPr>
          <w:sz w:val="28"/>
          <w:szCs w:val="28"/>
        </w:rPr>
      </w:pPr>
      <w:r w:rsidRPr="00DE3511">
        <w:rPr>
          <w:sz w:val="28"/>
          <w:szCs w:val="28"/>
        </w:rPr>
        <w:t>Стимулирование интереса учащихся к изучению предмета “Немецкий язык” и развитие их творческих способностей.</w:t>
      </w:r>
    </w:p>
    <w:p w:rsidR="007A52F5" w:rsidRPr="00DE3511" w:rsidRDefault="007A52F5" w:rsidP="00234C71">
      <w:pPr>
        <w:rPr>
          <w:rFonts w:ascii="Times New Roman" w:hAnsi="Times New Roman"/>
          <w:b/>
          <w:sz w:val="28"/>
          <w:szCs w:val="28"/>
        </w:rPr>
      </w:pPr>
      <w:r w:rsidRPr="00DE3511">
        <w:rPr>
          <w:rFonts w:ascii="Times New Roman" w:hAnsi="Times New Roman"/>
          <w:b/>
          <w:sz w:val="28"/>
          <w:szCs w:val="28"/>
        </w:rPr>
        <w:t>Задачи:</w:t>
      </w:r>
    </w:p>
    <w:p w:rsidR="007A52F5" w:rsidRPr="00DE3511" w:rsidRDefault="007A52F5" w:rsidP="00234C7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E3511">
        <w:rPr>
          <w:sz w:val="28"/>
          <w:szCs w:val="28"/>
        </w:rPr>
        <w:t>воспитание   у учащихся толерантности и уважения к другой культуре;</w:t>
      </w:r>
    </w:p>
    <w:p w:rsidR="007A52F5" w:rsidRPr="00DE3511" w:rsidRDefault="007A52F5" w:rsidP="00234C7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E3511">
        <w:rPr>
          <w:sz w:val="28"/>
          <w:szCs w:val="28"/>
        </w:rPr>
        <w:t>развитие  личностных  качеств (умение  работать в сотрудничестве  с другими,</w:t>
      </w:r>
    </w:p>
    <w:p w:rsidR="007A52F5" w:rsidRPr="00DE3511" w:rsidRDefault="007A52F5" w:rsidP="00234C71">
      <w:pPr>
        <w:pStyle w:val="ListParagraph"/>
        <w:rPr>
          <w:sz w:val="28"/>
          <w:szCs w:val="28"/>
        </w:rPr>
      </w:pPr>
      <w:r w:rsidRPr="00DE3511">
        <w:rPr>
          <w:sz w:val="28"/>
          <w:szCs w:val="28"/>
        </w:rPr>
        <w:t>коммуникабельность, привитие навыков самостоятельной работы;</w:t>
      </w:r>
    </w:p>
    <w:p w:rsidR="007A52F5" w:rsidRPr="00DE3511" w:rsidRDefault="007A52F5" w:rsidP="00234C7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E3511">
        <w:rPr>
          <w:sz w:val="28"/>
          <w:szCs w:val="28"/>
        </w:rPr>
        <w:t xml:space="preserve">приобщение учащихся к новому социальному опыту за счет расширения </w:t>
      </w:r>
    </w:p>
    <w:p w:rsidR="007A52F5" w:rsidRPr="00DE3511" w:rsidRDefault="007A52F5" w:rsidP="00234C71">
      <w:pPr>
        <w:pStyle w:val="ListParagraph"/>
        <w:rPr>
          <w:sz w:val="28"/>
          <w:szCs w:val="28"/>
        </w:rPr>
      </w:pPr>
      <w:r w:rsidRPr="00DE3511">
        <w:rPr>
          <w:sz w:val="28"/>
          <w:szCs w:val="28"/>
        </w:rPr>
        <w:t>cпектора  социальных  ролей в игровых ситуациях, формирование готовности</w:t>
      </w:r>
    </w:p>
    <w:p w:rsidR="007A52F5" w:rsidRPr="00DE3511" w:rsidRDefault="007A52F5" w:rsidP="00234C71">
      <w:pPr>
        <w:pStyle w:val="ListParagraph"/>
        <w:rPr>
          <w:sz w:val="28"/>
          <w:szCs w:val="28"/>
        </w:rPr>
      </w:pPr>
      <w:r w:rsidRPr="00DE3511">
        <w:rPr>
          <w:sz w:val="28"/>
          <w:szCs w:val="28"/>
        </w:rPr>
        <w:t>к общению на немецком языке;</w:t>
      </w:r>
    </w:p>
    <w:p w:rsidR="007A52F5" w:rsidRPr="00DE3511" w:rsidRDefault="007A52F5" w:rsidP="00234C71">
      <w:pPr>
        <w:rPr>
          <w:rFonts w:ascii="Times New Roman" w:hAnsi="Times New Roman"/>
          <w:sz w:val="28"/>
          <w:szCs w:val="28"/>
        </w:rPr>
      </w:pPr>
      <w:r w:rsidRPr="00DE35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Актуальность</w:t>
      </w:r>
    </w:p>
    <w:p w:rsidR="007A52F5" w:rsidRPr="00325F1D" w:rsidRDefault="007A52F5" w:rsidP="00231029">
      <w:pPr>
        <w:rPr>
          <w:rFonts w:ascii="Times New Roman" w:hAnsi="Times New Roman"/>
          <w:sz w:val="28"/>
          <w:szCs w:val="28"/>
        </w:rPr>
      </w:pPr>
      <w:r w:rsidRPr="00DE3511">
        <w:rPr>
          <w:rFonts w:ascii="Times New Roman" w:hAnsi="Times New Roman"/>
          <w:sz w:val="28"/>
          <w:szCs w:val="28"/>
        </w:rPr>
        <w:t>Немецкий язык – язык мировой культуры, экономики, науки, конференций,  торговых переговоров. Немецкий язык – третий официальный  международный язык в Европе,  является государственным    и рабочим языком в  Евросоюзе. Зарубежные инвестиции и создание совместных предприятий  между Германией и Россией   свидетельствуют о высокой роли немецкого языка  и необходимости  его изучения.  Владеющему немецким языком  открываются большие перспективы - в этом  и  заключается актуальность  программы. Поэтому ее предназначение  -  привлечь учащихся 5 класса  к изучению немецкого языка, повысить мотивацию и результативность обучения.</w:t>
      </w:r>
    </w:p>
    <w:p w:rsidR="007A52F5" w:rsidRPr="00DE3511" w:rsidRDefault="007A52F5" w:rsidP="00234C71">
      <w:pPr>
        <w:rPr>
          <w:rFonts w:ascii="Times New Roman" w:hAnsi="Times New Roman"/>
          <w:sz w:val="28"/>
          <w:szCs w:val="28"/>
        </w:rPr>
      </w:pPr>
      <w:r w:rsidRPr="00DE3511">
        <w:rPr>
          <w:rFonts w:ascii="Times New Roman" w:hAnsi="Times New Roman"/>
          <w:sz w:val="28"/>
          <w:szCs w:val="28"/>
        </w:rPr>
        <w:t xml:space="preserve">Содержание программы соответствует образовательным и воспитательным целям и  составлена с  учетом возрастных особенностей  пятиклассников и их интересов. Поэтому программа предусматривает следующие </w:t>
      </w:r>
      <w:r w:rsidRPr="00DE3511">
        <w:rPr>
          <w:rFonts w:ascii="Times New Roman" w:hAnsi="Times New Roman"/>
          <w:b/>
          <w:sz w:val="28"/>
          <w:szCs w:val="28"/>
        </w:rPr>
        <w:t>формы и виды работы</w:t>
      </w:r>
      <w:r w:rsidRPr="00DE3511">
        <w:rPr>
          <w:rFonts w:ascii="Times New Roman" w:hAnsi="Times New Roman"/>
          <w:sz w:val="28"/>
          <w:szCs w:val="28"/>
        </w:rPr>
        <w:t>, которые активизируют умственную и творческую деятельность учащихся, развивают познавательный интерес к немецкому языку, формируют навыки самообразования,  расширяют кругозор учащихся:</w:t>
      </w:r>
    </w:p>
    <w:p w:rsidR="007A52F5" w:rsidRPr="00DE3511" w:rsidRDefault="007A52F5" w:rsidP="00234C7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DE3511">
        <w:rPr>
          <w:sz w:val="28"/>
          <w:szCs w:val="28"/>
        </w:rPr>
        <w:t>обучающие игры</w:t>
      </w:r>
      <w:r w:rsidRPr="00DE3511">
        <w:rPr>
          <w:sz w:val="28"/>
          <w:szCs w:val="28"/>
          <w:lang w:val="en-US"/>
        </w:rPr>
        <w:t>,</w:t>
      </w:r>
      <w:r w:rsidRPr="00DE3511">
        <w:rPr>
          <w:sz w:val="28"/>
          <w:szCs w:val="28"/>
        </w:rPr>
        <w:t xml:space="preserve"> </w:t>
      </w:r>
    </w:p>
    <w:p w:rsidR="007A52F5" w:rsidRPr="00DE3511" w:rsidRDefault="007A52F5" w:rsidP="00234C7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DE3511">
        <w:rPr>
          <w:sz w:val="28"/>
          <w:szCs w:val="28"/>
        </w:rPr>
        <w:t xml:space="preserve">инсценировки, </w:t>
      </w:r>
    </w:p>
    <w:p w:rsidR="007A52F5" w:rsidRPr="00DE3511" w:rsidRDefault="007A52F5" w:rsidP="00234C7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DE3511">
        <w:rPr>
          <w:sz w:val="28"/>
          <w:szCs w:val="28"/>
        </w:rPr>
        <w:t>викторины,</w:t>
      </w:r>
    </w:p>
    <w:p w:rsidR="007A52F5" w:rsidRPr="00DE3511" w:rsidRDefault="007A52F5" w:rsidP="00234C7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DE3511">
        <w:rPr>
          <w:sz w:val="28"/>
          <w:szCs w:val="28"/>
        </w:rPr>
        <w:t>проекты</w:t>
      </w:r>
      <w:r w:rsidRPr="00DE3511">
        <w:rPr>
          <w:sz w:val="28"/>
          <w:szCs w:val="28"/>
          <w:lang w:val="en-US"/>
        </w:rPr>
        <w:t>,</w:t>
      </w:r>
      <w:r w:rsidRPr="00DE3511">
        <w:rPr>
          <w:sz w:val="28"/>
          <w:szCs w:val="28"/>
        </w:rPr>
        <w:t xml:space="preserve"> </w:t>
      </w:r>
    </w:p>
    <w:p w:rsidR="007A52F5" w:rsidRPr="00DE3511" w:rsidRDefault="007A52F5" w:rsidP="00234C71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 w:rsidRPr="00DE3511">
        <w:rPr>
          <w:sz w:val="28"/>
          <w:szCs w:val="28"/>
        </w:rPr>
        <w:t>конкурсы знаний</w:t>
      </w:r>
      <w:r w:rsidRPr="00DE3511">
        <w:rPr>
          <w:sz w:val="28"/>
          <w:szCs w:val="28"/>
          <w:lang w:val="en-US"/>
        </w:rPr>
        <w:t>.</w:t>
      </w:r>
    </w:p>
    <w:p w:rsidR="007A52F5" w:rsidRDefault="007A52F5" w:rsidP="001A0BA8">
      <w:pPr>
        <w:jc w:val="both"/>
        <w:rPr>
          <w:sz w:val="24"/>
          <w:szCs w:val="24"/>
        </w:rPr>
      </w:pPr>
      <w:r w:rsidRPr="00DE3511">
        <w:rPr>
          <w:rFonts w:ascii="Times New Roman" w:hAnsi="Times New Roman"/>
          <w:sz w:val="28"/>
          <w:szCs w:val="28"/>
        </w:rPr>
        <w:t xml:space="preserve">Количество часов </w:t>
      </w:r>
      <w:r>
        <w:rPr>
          <w:rFonts w:ascii="Times New Roman" w:hAnsi="Times New Roman"/>
          <w:sz w:val="28"/>
          <w:szCs w:val="28"/>
        </w:rPr>
        <w:t>в год – 34ч (1ч в неделю)</w:t>
      </w:r>
    </w:p>
    <w:p w:rsidR="007A52F5" w:rsidRPr="002F1899" w:rsidRDefault="007A52F5" w:rsidP="001A0BA8">
      <w:pPr>
        <w:jc w:val="both"/>
        <w:rPr>
          <w:rFonts w:ascii="Times New Roman" w:hAnsi="Times New Roman"/>
          <w:b/>
          <w:sz w:val="28"/>
          <w:szCs w:val="28"/>
        </w:rPr>
      </w:pPr>
      <w:r w:rsidRPr="002F1899">
        <w:rPr>
          <w:rFonts w:ascii="Times New Roman" w:hAnsi="Times New Roman"/>
          <w:b/>
          <w:sz w:val="28"/>
          <w:szCs w:val="28"/>
        </w:rPr>
        <w:t>Предполагаемые результаты реализации курса</w:t>
      </w:r>
    </w:p>
    <w:p w:rsidR="007A52F5" w:rsidRPr="002F1899" w:rsidRDefault="007A52F5" w:rsidP="001A0BA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2F1899">
        <w:rPr>
          <w:rFonts w:ascii="Times New Roman" w:hAnsi="Times New Roman"/>
          <w:b/>
          <w:i/>
          <w:sz w:val="28"/>
          <w:szCs w:val="28"/>
        </w:rPr>
        <w:t>Личностные результаты:</w:t>
      </w:r>
    </w:p>
    <w:p w:rsidR="007A52F5" w:rsidRPr="002F1899" w:rsidRDefault="007A52F5" w:rsidP="001A0BA8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 w:rsidRPr="002F1899">
        <w:rPr>
          <w:sz w:val="28"/>
          <w:szCs w:val="28"/>
        </w:rPr>
        <w:t>самосовершенствование  в образовательной области “Иностранный язык”;</w:t>
      </w:r>
    </w:p>
    <w:p w:rsidR="007A52F5" w:rsidRPr="002F1899" w:rsidRDefault="007A52F5" w:rsidP="001A0BA8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 w:rsidRPr="002F1899">
        <w:rPr>
          <w:sz w:val="28"/>
          <w:szCs w:val="28"/>
        </w:rPr>
        <w:t>осознание возможностей самореализации и самоадаптации средствами иностранного языка;</w:t>
      </w:r>
    </w:p>
    <w:p w:rsidR="007A52F5" w:rsidRPr="002F1899" w:rsidRDefault="007A52F5" w:rsidP="001A0BA8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 w:rsidRPr="002F1899">
        <w:rPr>
          <w:sz w:val="28"/>
          <w:szCs w:val="28"/>
        </w:rPr>
        <w:t>совершенствование коммуникативной  и общей речевой    культуры;</w:t>
      </w:r>
    </w:p>
    <w:p w:rsidR="007A52F5" w:rsidRPr="002F1899" w:rsidRDefault="007A52F5" w:rsidP="001A0BA8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 w:rsidRPr="002F1899">
        <w:rPr>
          <w:sz w:val="28"/>
          <w:szCs w:val="28"/>
        </w:rPr>
        <w:t>расширение лексического запаса;</w:t>
      </w:r>
    </w:p>
    <w:p w:rsidR="007A52F5" w:rsidRPr="002F1899" w:rsidRDefault="007A52F5" w:rsidP="001A0BA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2F1899">
        <w:rPr>
          <w:rFonts w:ascii="Times New Roman" w:hAnsi="Times New Roman"/>
          <w:b/>
          <w:i/>
          <w:sz w:val="28"/>
          <w:szCs w:val="28"/>
        </w:rPr>
        <w:t>Метапредметные   результаты:</w:t>
      </w:r>
    </w:p>
    <w:p w:rsidR="007A52F5" w:rsidRPr="002F1899" w:rsidRDefault="007A52F5" w:rsidP="001A0BA8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 w:rsidRPr="002F1899">
        <w:rPr>
          <w:sz w:val="28"/>
          <w:szCs w:val="28"/>
        </w:rPr>
        <w:t>формирование готовности и способности вести диалог с другими  людьми, выполняя разные социальные роли;</w:t>
      </w:r>
    </w:p>
    <w:p w:rsidR="007A52F5" w:rsidRPr="002F1899" w:rsidRDefault="007A52F5" w:rsidP="001A0BA8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 w:rsidRPr="002F1899">
        <w:rPr>
          <w:sz w:val="28"/>
          <w:szCs w:val="28"/>
        </w:rPr>
        <w:t>формирование  осознанного и уважительного к другому человеку, его мнению, культуре, истории, традициям;</w:t>
      </w:r>
    </w:p>
    <w:p w:rsidR="007A52F5" w:rsidRPr="002F1899" w:rsidRDefault="007A52F5" w:rsidP="001A0BA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F1899">
        <w:rPr>
          <w:rFonts w:ascii="Times New Roman" w:hAnsi="Times New Roman"/>
          <w:b/>
          <w:sz w:val="28"/>
          <w:szCs w:val="28"/>
        </w:rPr>
        <w:t>Предметные  результаты:</w:t>
      </w:r>
    </w:p>
    <w:p w:rsidR="007A52F5" w:rsidRPr="002F1899" w:rsidRDefault="007A52F5" w:rsidP="001A0BA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F1899">
        <w:rPr>
          <w:rFonts w:ascii="Times New Roman" w:hAnsi="Times New Roman"/>
          <w:b/>
          <w:sz w:val="28"/>
          <w:szCs w:val="28"/>
        </w:rPr>
        <w:t>Аудирование:</w:t>
      </w:r>
    </w:p>
    <w:p w:rsidR="007A52F5" w:rsidRPr="002F1899" w:rsidRDefault="007A52F5" w:rsidP="001A0BA8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2F1899">
        <w:rPr>
          <w:sz w:val="28"/>
          <w:szCs w:val="28"/>
        </w:rPr>
        <w:t>восприятие  на слух и понимание речи учителя и одноклассников и сообщения в диалогической и монологической формах;</w:t>
      </w:r>
    </w:p>
    <w:p w:rsidR="007A52F5" w:rsidRPr="002F1899" w:rsidRDefault="007A52F5" w:rsidP="001A0BA8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2F1899">
        <w:rPr>
          <w:sz w:val="28"/>
          <w:szCs w:val="28"/>
        </w:rPr>
        <w:t>восприятие на слух и понимание основного содержания  несложных текстов  аудио- и  видеотекстов;</w:t>
      </w:r>
    </w:p>
    <w:p w:rsidR="007A52F5" w:rsidRPr="002F1899" w:rsidRDefault="007A52F5" w:rsidP="001A0BA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F1899">
        <w:rPr>
          <w:rFonts w:ascii="Times New Roman" w:hAnsi="Times New Roman"/>
          <w:b/>
          <w:sz w:val="28"/>
          <w:szCs w:val="28"/>
        </w:rPr>
        <w:t xml:space="preserve">Говорение: </w:t>
      </w:r>
    </w:p>
    <w:p w:rsidR="007A52F5" w:rsidRPr="002F1899" w:rsidRDefault="007A52F5" w:rsidP="001A0BA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2F1899">
        <w:rPr>
          <w:rFonts w:ascii="Times New Roman" w:hAnsi="Times New Roman"/>
          <w:b/>
          <w:i/>
          <w:sz w:val="28"/>
          <w:szCs w:val="28"/>
        </w:rPr>
        <w:t>Диалогическая речь</w:t>
      </w:r>
    </w:p>
    <w:p w:rsidR="007A52F5" w:rsidRPr="002F1899" w:rsidRDefault="007A52F5" w:rsidP="001A0BA8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r w:rsidRPr="002F1899">
        <w:rPr>
          <w:sz w:val="28"/>
          <w:szCs w:val="28"/>
        </w:rPr>
        <w:t>умение вести диалоги в стандартных ситуациях общения с соблюдением</w:t>
      </w:r>
    </w:p>
    <w:p w:rsidR="007A52F5" w:rsidRPr="002F1899" w:rsidRDefault="007A52F5" w:rsidP="001A0BA8">
      <w:pPr>
        <w:pStyle w:val="ListParagraph"/>
        <w:jc w:val="both"/>
        <w:rPr>
          <w:sz w:val="28"/>
          <w:szCs w:val="28"/>
        </w:rPr>
      </w:pPr>
      <w:r w:rsidRPr="002F1899">
        <w:rPr>
          <w:sz w:val="28"/>
          <w:szCs w:val="28"/>
        </w:rPr>
        <w:t>норм речевого этикета, а также диалог-расспрос, диалог обмен мнениями;</w:t>
      </w:r>
    </w:p>
    <w:p w:rsidR="007A52F5" w:rsidRPr="002F1899" w:rsidRDefault="007A52F5" w:rsidP="001A0BA8">
      <w:pPr>
        <w:pStyle w:val="ListParagraph"/>
        <w:ind w:left="0"/>
        <w:jc w:val="both"/>
        <w:rPr>
          <w:b/>
          <w:i/>
          <w:sz w:val="28"/>
          <w:szCs w:val="28"/>
        </w:rPr>
      </w:pPr>
      <w:r w:rsidRPr="002F1899">
        <w:rPr>
          <w:b/>
          <w:i/>
          <w:sz w:val="28"/>
          <w:szCs w:val="28"/>
        </w:rPr>
        <w:t>Монологическая речь</w:t>
      </w:r>
    </w:p>
    <w:p w:rsidR="007A52F5" w:rsidRPr="002F1899" w:rsidRDefault="007A52F5" w:rsidP="001A0BA8">
      <w:pPr>
        <w:pStyle w:val="ListParagraph"/>
        <w:numPr>
          <w:ilvl w:val="0"/>
          <w:numId w:val="7"/>
        </w:numPr>
        <w:tabs>
          <w:tab w:val="right" w:pos="10075"/>
        </w:tabs>
        <w:jc w:val="both"/>
        <w:rPr>
          <w:sz w:val="28"/>
          <w:szCs w:val="28"/>
        </w:rPr>
      </w:pPr>
      <w:r w:rsidRPr="002F1899">
        <w:rPr>
          <w:sz w:val="28"/>
          <w:szCs w:val="28"/>
        </w:rPr>
        <w:t xml:space="preserve"> сообщение о себе,  семье… </w:t>
      </w:r>
      <w:r w:rsidRPr="002F1899">
        <w:rPr>
          <w:sz w:val="28"/>
          <w:szCs w:val="28"/>
        </w:rPr>
        <w:tab/>
      </w:r>
    </w:p>
    <w:p w:rsidR="007A52F5" w:rsidRPr="002F1899" w:rsidRDefault="007A52F5" w:rsidP="001A0BA8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r w:rsidRPr="002F1899">
        <w:rPr>
          <w:sz w:val="28"/>
          <w:szCs w:val="28"/>
        </w:rPr>
        <w:t>сообщение о старом немецком городе;</w:t>
      </w:r>
    </w:p>
    <w:p w:rsidR="007A52F5" w:rsidRPr="002F1899" w:rsidRDefault="007A52F5" w:rsidP="001A0BA8">
      <w:pPr>
        <w:pStyle w:val="ListParagraph"/>
        <w:ind w:left="0"/>
        <w:jc w:val="both"/>
        <w:rPr>
          <w:b/>
          <w:i/>
          <w:sz w:val="28"/>
          <w:szCs w:val="28"/>
        </w:rPr>
      </w:pPr>
      <w:r w:rsidRPr="002F1899">
        <w:rPr>
          <w:b/>
          <w:i/>
          <w:sz w:val="28"/>
          <w:szCs w:val="28"/>
        </w:rPr>
        <w:t>Чтение:</w:t>
      </w:r>
    </w:p>
    <w:p w:rsidR="007A52F5" w:rsidRPr="002F1899" w:rsidRDefault="007A52F5" w:rsidP="001A0BA8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r w:rsidRPr="002F1899">
        <w:rPr>
          <w:sz w:val="28"/>
          <w:szCs w:val="28"/>
        </w:rPr>
        <w:t xml:space="preserve"> чтение вслух (по ролям) и про себя небольших аутентичных текстов использованием словарей, сносок, комментарий;</w:t>
      </w:r>
    </w:p>
    <w:p w:rsidR="007A52F5" w:rsidRPr="002F1899" w:rsidRDefault="007A52F5" w:rsidP="001A0BA8">
      <w:pPr>
        <w:pStyle w:val="ListParagraph"/>
        <w:ind w:left="0"/>
        <w:jc w:val="both"/>
        <w:rPr>
          <w:b/>
          <w:i/>
          <w:sz w:val="28"/>
          <w:szCs w:val="28"/>
        </w:rPr>
      </w:pPr>
      <w:r w:rsidRPr="002F1899">
        <w:rPr>
          <w:b/>
          <w:i/>
          <w:sz w:val="28"/>
          <w:szCs w:val="28"/>
        </w:rPr>
        <w:t>Письмо:</w:t>
      </w:r>
    </w:p>
    <w:p w:rsidR="007A52F5" w:rsidRPr="002F1899" w:rsidRDefault="007A52F5" w:rsidP="001A0BA8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r w:rsidRPr="002F1899">
        <w:rPr>
          <w:sz w:val="28"/>
          <w:szCs w:val="28"/>
        </w:rPr>
        <w:t>написание поздравлений, коротких писем личного характера, заполнение  анкет;</w:t>
      </w:r>
    </w:p>
    <w:p w:rsidR="007A52F5" w:rsidRPr="002F1899" w:rsidRDefault="007A52F5" w:rsidP="001A0BA8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r w:rsidRPr="002F1899">
        <w:rPr>
          <w:sz w:val="28"/>
          <w:szCs w:val="28"/>
        </w:rPr>
        <w:t>краткое изложение проектной деятельности;</w:t>
      </w:r>
    </w:p>
    <w:p w:rsidR="007A52F5" w:rsidRDefault="007A52F5" w:rsidP="00234C71">
      <w:pPr>
        <w:ind w:left="360" w:hanging="360"/>
        <w:rPr>
          <w:rFonts w:ascii="Times New Roman" w:hAnsi="Times New Roman"/>
          <w:sz w:val="28"/>
          <w:szCs w:val="28"/>
        </w:rPr>
      </w:pPr>
    </w:p>
    <w:p w:rsidR="007A52F5" w:rsidRPr="00231029" w:rsidRDefault="007A52F5" w:rsidP="00231029">
      <w:pPr>
        <w:ind w:firstLine="900"/>
        <w:jc w:val="center"/>
        <w:rPr>
          <w:rFonts w:ascii="Times New Roman" w:hAnsi="Times New Roman"/>
          <w:b/>
          <w:bCs/>
          <w:sz w:val="28"/>
          <w:szCs w:val="28"/>
        </w:rPr>
      </w:pPr>
      <w:r w:rsidRPr="00231029">
        <w:rPr>
          <w:rFonts w:ascii="Times New Roman" w:hAnsi="Times New Roman"/>
          <w:b/>
          <w:bCs/>
          <w:sz w:val="28"/>
          <w:szCs w:val="28"/>
        </w:rPr>
        <w:t>Тематический план внеурочной деятельности</w:t>
      </w:r>
    </w:p>
    <w:p w:rsidR="007A52F5" w:rsidRPr="00231029" w:rsidRDefault="007A52F5" w:rsidP="00231029">
      <w:pPr>
        <w:ind w:firstLine="900"/>
        <w:jc w:val="center"/>
        <w:rPr>
          <w:rFonts w:ascii="Times New Roman" w:hAnsi="Times New Roman"/>
          <w:b/>
          <w:bCs/>
          <w:sz w:val="28"/>
          <w:szCs w:val="28"/>
        </w:rPr>
      </w:pPr>
      <w:r w:rsidRPr="00231029">
        <w:rPr>
          <w:rFonts w:ascii="Times New Roman" w:hAnsi="Times New Roman"/>
          <w:b/>
          <w:bCs/>
          <w:sz w:val="28"/>
          <w:szCs w:val="28"/>
        </w:rPr>
        <w:t>в 5 классе «</w:t>
      </w:r>
      <w:r>
        <w:rPr>
          <w:rFonts w:ascii="Times New Roman" w:hAnsi="Times New Roman"/>
          <w:b/>
          <w:bCs/>
          <w:sz w:val="28"/>
          <w:szCs w:val="28"/>
        </w:rPr>
        <w:t>Весёлый немецкий</w:t>
      </w:r>
      <w:r w:rsidRPr="00231029">
        <w:rPr>
          <w:rFonts w:ascii="Times New Roman" w:hAnsi="Times New Roman"/>
          <w:b/>
          <w:bCs/>
          <w:sz w:val="28"/>
          <w:szCs w:val="28"/>
        </w:rPr>
        <w:t>»</w:t>
      </w:r>
    </w:p>
    <w:tbl>
      <w:tblPr>
        <w:tblpPr w:leftFromText="180" w:rightFromText="180" w:vertAnchor="text" w:horzAnchor="margin" w:tblpY="55"/>
        <w:tblW w:w="9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8"/>
        <w:gridCol w:w="3647"/>
        <w:gridCol w:w="1590"/>
        <w:gridCol w:w="1653"/>
        <w:gridCol w:w="1563"/>
      </w:tblGrid>
      <w:tr w:rsidR="007A52F5" w:rsidRPr="00743868" w:rsidTr="00F114B8">
        <w:tc>
          <w:tcPr>
            <w:tcW w:w="598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647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Название темы</w:t>
            </w:r>
          </w:p>
        </w:tc>
        <w:tc>
          <w:tcPr>
            <w:tcW w:w="1590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1653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1563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</w:tr>
      <w:tr w:rsidR="007A52F5" w:rsidRPr="00743868" w:rsidTr="00F114B8">
        <w:tc>
          <w:tcPr>
            <w:tcW w:w="598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47" w:type="dxa"/>
          </w:tcPr>
          <w:p w:rsidR="007A52F5" w:rsidRPr="00743868" w:rsidRDefault="007A52F5" w:rsidP="00F114B8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Знакомство</w:t>
            </w:r>
          </w:p>
        </w:tc>
        <w:tc>
          <w:tcPr>
            <w:tcW w:w="1590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653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3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7A52F5" w:rsidRPr="00743868" w:rsidTr="00F114B8">
        <w:tc>
          <w:tcPr>
            <w:tcW w:w="598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47" w:type="dxa"/>
          </w:tcPr>
          <w:p w:rsidR="007A52F5" w:rsidRPr="00743868" w:rsidRDefault="007A52F5" w:rsidP="00F114B8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Учебный проект «Зачем я учу немецкий язык»</w:t>
            </w:r>
          </w:p>
        </w:tc>
        <w:tc>
          <w:tcPr>
            <w:tcW w:w="1590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653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63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7A52F5" w:rsidRPr="00743868" w:rsidTr="00F114B8">
        <w:tc>
          <w:tcPr>
            <w:tcW w:w="598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47" w:type="dxa"/>
          </w:tcPr>
          <w:p w:rsidR="007A52F5" w:rsidRPr="00743868" w:rsidRDefault="007A52F5" w:rsidP="00F114B8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Алфавит</w:t>
            </w:r>
          </w:p>
        </w:tc>
        <w:tc>
          <w:tcPr>
            <w:tcW w:w="1590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 </w:t>
            </w:r>
          </w:p>
        </w:tc>
        <w:tc>
          <w:tcPr>
            <w:tcW w:w="1653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63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</w:tr>
      <w:tr w:rsidR="007A52F5" w:rsidRPr="00743868" w:rsidTr="00F114B8">
        <w:tc>
          <w:tcPr>
            <w:tcW w:w="598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47" w:type="dxa"/>
          </w:tcPr>
          <w:p w:rsidR="007A52F5" w:rsidRPr="00743868" w:rsidRDefault="007A52F5" w:rsidP="00F114B8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Числительные</w:t>
            </w:r>
          </w:p>
        </w:tc>
        <w:tc>
          <w:tcPr>
            <w:tcW w:w="1590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 </w:t>
            </w:r>
          </w:p>
        </w:tc>
        <w:tc>
          <w:tcPr>
            <w:tcW w:w="1653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3</w:t>
            </w:r>
          </w:p>
        </w:tc>
        <w:tc>
          <w:tcPr>
            <w:tcW w:w="1563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4</w:t>
            </w:r>
          </w:p>
        </w:tc>
      </w:tr>
      <w:tr w:rsidR="007A52F5" w:rsidRPr="00743868" w:rsidTr="00F114B8">
        <w:tc>
          <w:tcPr>
            <w:tcW w:w="598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47" w:type="dxa"/>
          </w:tcPr>
          <w:p w:rsidR="007A52F5" w:rsidRPr="00743868" w:rsidRDefault="007A52F5" w:rsidP="00F114B8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Цвета</w:t>
            </w:r>
          </w:p>
        </w:tc>
        <w:tc>
          <w:tcPr>
            <w:tcW w:w="1590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53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63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7A52F5" w:rsidRPr="00743868" w:rsidTr="00F114B8">
        <w:tc>
          <w:tcPr>
            <w:tcW w:w="598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47" w:type="dxa"/>
          </w:tcPr>
          <w:p w:rsidR="007A52F5" w:rsidRPr="00743868" w:rsidRDefault="007A52F5" w:rsidP="00F114B8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Семья и я. Учебный проект</w:t>
            </w:r>
          </w:p>
        </w:tc>
        <w:tc>
          <w:tcPr>
            <w:tcW w:w="1590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53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63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</w:tr>
      <w:tr w:rsidR="007A52F5" w:rsidRPr="00743868" w:rsidTr="00F114B8">
        <w:tc>
          <w:tcPr>
            <w:tcW w:w="598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47" w:type="dxa"/>
          </w:tcPr>
          <w:p w:rsidR="007A52F5" w:rsidRPr="00743868" w:rsidRDefault="007A52F5" w:rsidP="00F114B8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Чем мы охотно занимаемся?</w:t>
            </w:r>
          </w:p>
        </w:tc>
        <w:tc>
          <w:tcPr>
            <w:tcW w:w="1590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53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63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A52F5" w:rsidRPr="00743868" w:rsidTr="00F114B8">
        <w:tc>
          <w:tcPr>
            <w:tcW w:w="598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647" w:type="dxa"/>
          </w:tcPr>
          <w:p w:rsidR="007A52F5" w:rsidRPr="00743868" w:rsidRDefault="007A52F5" w:rsidP="00F114B8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Сказка «Теремок»</w:t>
            </w:r>
          </w:p>
        </w:tc>
        <w:tc>
          <w:tcPr>
            <w:tcW w:w="1590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53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63" w:type="dxa"/>
          </w:tcPr>
          <w:p w:rsidR="007A52F5" w:rsidRPr="00743868" w:rsidRDefault="007A52F5" w:rsidP="00F114B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386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</w:tr>
      <w:tr w:rsidR="007A52F5" w:rsidRPr="00743868" w:rsidTr="00F114B8">
        <w:tc>
          <w:tcPr>
            <w:tcW w:w="598" w:type="dxa"/>
          </w:tcPr>
          <w:p w:rsidR="007A52F5" w:rsidRPr="00743868" w:rsidRDefault="007A52F5" w:rsidP="00F114B8">
            <w:pPr>
              <w:jc w:val="center"/>
              <w:rPr>
                <w:sz w:val="28"/>
                <w:szCs w:val="28"/>
                <w:lang w:eastAsia="en-US"/>
              </w:rPr>
            </w:pPr>
            <w:r w:rsidRPr="007438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47" w:type="dxa"/>
          </w:tcPr>
          <w:p w:rsidR="007A52F5" w:rsidRPr="00743868" w:rsidRDefault="007A52F5" w:rsidP="00F114B8">
            <w:pPr>
              <w:rPr>
                <w:sz w:val="28"/>
                <w:szCs w:val="28"/>
                <w:lang w:eastAsia="en-US"/>
              </w:rPr>
            </w:pPr>
            <w:r w:rsidRPr="00743868">
              <w:rPr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590" w:type="dxa"/>
          </w:tcPr>
          <w:p w:rsidR="007A52F5" w:rsidRPr="00743868" w:rsidRDefault="007A52F5" w:rsidP="00F114B8">
            <w:pPr>
              <w:jc w:val="center"/>
              <w:rPr>
                <w:sz w:val="28"/>
                <w:szCs w:val="28"/>
                <w:lang w:eastAsia="en-US"/>
              </w:rPr>
            </w:pPr>
            <w:r w:rsidRPr="00743868">
              <w:rPr>
                <w:sz w:val="28"/>
                <w:szCs w:val="28"/>
                <w:lang w:eastAsia="en-US"/>
              </w:rPr>
              <w:t xml:space="preserve">7 </w:t>
            </w:r>
          </w:p>
        </w:tc>
        <w:tc>
          <w:tcPr>
            <w:tcW w:w="1653" w:type="dxa"/>
          </w:tcPr>
          <w:p w:rsidR="007A52F5" w:rsidRPr="00743868" w:rsidRDefault="007A52F5" w:rsidP="00F114B8">
            <w:pPr>
              <w:jc w:val="center"/>
              <w:rPr>
                <w:sz w:val="28"/>
                <w:szCs w:val="28"/>
                <w:lang w:eastAsia="en-US"/>
              </w:rPr>
            </w:pPr>
            <w:r w:rsidRPr="00743868">
              <w:rPr>
                <w:sz w:val="28"/>
                <w:szCs w:val="28"/>
                <w:lang w:eastAsia="en-US"/>
              </w:rPr>
              <w:t xml:space="preserve">27 </w:t>
            </w:r>
          </w:p>
        </w:tc>
        <w:tc>
          <w:tcPr>
            <w:tcW w:w="1563" w:type="dxa"/>
          </w:tcPr>
          <w:p w:rsidR="007A52F5" w:rsidRPr="00743868" w:rsidRDefault="007A52F5" w:rsidP="00F114B8">
            <w:pPr>
              <w:jc w:val="center"/>
              <w:rPr>
                <w:sz w:val="28"/>
                <w:szCs w:val="28"/>
                <w:lang w:eastAsia="en-US"/>
              </w:rPr>
            </w:pPr>
            <w:r w:rsidRPr="00743868">
              <w:rPr>
                <w:sz w:val="28"/>
                <w:szCs w:val="28"/>
                <w:lang w:eastAsia="en-US"/>
              </w:rPr>
              <w:t>34</w:t>
            </w:r>
          </w:p>
        </w:tc>
      </w:tr>
    </w:tbl>
    <w:p w:rsidR="007A52F5" w:rsidRDefault="007A52F5" w:rsidP="0023102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7A52F5" w:rsidRDefault="007A52F5" w:rsidP="00231029">
      <w:pPr>
        <w:rPr>
          <w:sz w:val="28"/>
          <w:szCs w:val="28"/>
        </w:rPr>
      </w:pPr>
    </w:p>
    <w:p w:rsidR="007A52F5" w:rsidRDefault="007A52F5" w:rsidP="00231029">
      <w:pPr>
        <w:rPr>
          <w:sz w:val="28"/>
          <w:szCs w:val="28"/>
        </w:rPr>
      </w:pPr>
    </w:p>
    <w:p w:rsidR="007A52F5" w:rsidRPr="00ED5600" w:rsidRDefault="007A52F5" w:rsidP="00231029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ED5600">
        <w:rPr>
          <w:b/>
          <w:sz w:val="28"/>
          <w:szCs w:val="28"/>
        </w:rPr>
        <w:t>Содержание программы</w:t>
      </w:r>
      <w:r w:rsidRPr="00ED5600">
        <w:rPr>
          <w:b/>
          <w:bCs/>
          <w:sz w:val="28"/>
          <w:szCs w:val="28"/>
        </w:rPr>
        <w:t xml:space="preserve"> внеурочной деятельности</w:t>
      </w:r>
    </w:p>
    <w:p w:rsidR="007A52F5" w:rsidRPr="00ED5600" w:rsidRDefault="007A52F5" w:rsidP="0023102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</w:t>
      </w:r>
      <w:r w:rsidRPr="00ED5600"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 xml:space="preserve">5 </w:t>
      </w:r>
      <w:r w:rsidRPr="00ED5600">
        <w:rPr>
          <w:b/>
          <w:bCs/>
          <w:sz w:val="28"/>
          <w:szCs w:val="28"/>
        </w:rPr>
        <w:t>классе «</w:t>
      </w:r>
      <w:r>
        <w:rPr>
          <w:b/>
          <w:bCs/>
          <w:sz w:val="28"/>
          <w:szCs w:val="28"/>
        </w:rPr>
        <w:t xml:space="preserve">Я люблю </w:t>
      </w:r>
      <w:r w:rsidRPr="00ED5600">
        <w:rPr>
          <w:b/>
          <w:bCs/>
          <w:sz w:val="28"/>
          <w:szCs w:val="28"/>
        </w:rPr>
        <w:t>немецкий»</w:t>
      </w:r>
    </w:p>
    <w:p w:rsidR="007A52F5" w:rsidRPr="00ED5600" w:rsidRDefault="007A52F5" w:rsidP="00231029">
      <w:pPr>
        <w:pStyle w:val="ListParagraph"/>
        <w:widowControl/>
        <w:numPr>
          <w:ilvl w:val="0"/>
          <w:numId w:val="8"/>
        </w:numPr>
        <w:suppressAutoHyphens w:val="0"/>
        <w:contextualSpacing/>
        <w:rPr>
          <w:b/>
          <w:i/>
          <w:sz w:val="28"/>
          <w:szCs w:val="28"/>
        </w:rPr>
      </w:pPr>
      <w:r w:rsidRPr="00ED5600">
        <w:rPr>
          <w:b/>
          <w:i/>
          <w:sz w:val="28"/>
          <w:szCs w:val="28"/>
        </w:rPr>
        <w:t>Тема «Знакомство»</w:t>
      </w:r>
    </w:p>
    <w:p w:rsidR="007A52F5" w:rsidRPr="00ED5600" w:rsidRDefault="007A52F5" w:rsidP="00231029">
      <w:pPr>
        <w:pStyle w:val="ListParagraph"/>
        <w:ind w:left="644"/>
        <w:rPr>
          <w:sz w:val="28"/>
          <w:szCs w:val="28"/>
          <w:lang w:val="de-DE"/>
        </w:rPr>
      </w:pPr>
      <w:r w:rsidRPr="00ED5600">
        <w:rPr>
          <w:sz w:val="28"/>
          <w:szCs w:val="28"/>
        </w:rPr>
        <w:t>Песня</w:t>
      </w:r>
      <w:r w:rsidRPr="00ED5600">
        <w:rPr>
          <w:sz w:val="28"/>
          <w:szCs w:val="28"/>
          <w:lang w:val="de-DE"/>
        </w:rPr>
        <w:t xml:space="preserve"> «Guten Tag»</w:t>
      </w:r>
      <w:r w:rsidRPr="00ED5600">
        <w:rPr>
          <w:sz w:val="28"/>
          <w:szCs w:val="28"/>
        </w:rPr>
        <w:t>:</w:t>
      </w:r>
      <w:r w:rsidRPr="00ED5600">
        <w:rPr>
          <w:sz w:val="28"/>
          <w:szCs w:val="28"/>
          <w:lang w:val="de-DE"/>
        </w:rPr>
        <w:t xml:space="preserve"> </w:t>
      </w:r>
    </w:p>
    <w:p w:rsidR="007A52F5" w:rsidRPr="000A21CE" w:rsidRDefault="007A52F5" w:rsidP="00231029">
      <w:pPr>
        <w:pStyle w:val="ListParagraph"/>
        <w:ind w:left="644"/>
        <w:rPr>
          <w:sz w:val="28"/>
          <w:szCs w:val="28"/>
          <w:lang w:val="de-DE"/>
        </w:rPr>
      </w:pPr>
      <w:r w:rsidRPr="00ED5600">
        <w:rPr>
          <w:sz w:val="28"/>
          <w:szCs w:val="28"/>
          <w:lang w:val="de-DE"/>
        </w:rPr>
        <w:t xml:space="preserve"> Guten Tag ! Guten Tag ! </w:t>
      </w:r>
      <w:r w:rsidRPr="00ED5600">
        <w:rPr>
          <w:sz w:val="28"/>
          <w:szCs w:val="28"/>
          <w:lang w:val="de-DE"/>
        </w:rPr>
        <w:br/>
        <w:t xml:space="preserve">Hallo, wie geht's ? </w:t>
      </w:r>
      <w:r w:rsidRPr="00ED5600">
        <w:rPr>
          <w:sz w:val="28"/>
          <w:szCs w:val="28"/>
          <w:lang w:val="de-DE"/>
        </w:rPr>
        <w:br/>
        <w:t xml:space="preserve">Guten Tag ! Guten Tag ! Hallo, wie geht's ? </w:t>
      </w:r>
      <w:r w:rsidRPr="00ED5600">
        <w:rPr>
          <w:sz w:val="28"/>
          <w:szCs w:val="28"/>
          <w:lang w:val="de-DE"/>
        </w:rPr>
        <w:br/>
        <w:t xml:space="preserve">Danke, prima gut. Danke, prima gut. Danke, prima gut. </w:t>
      </w:r>
      <w:r w:rsidRPr="00ED5600">
        <w:rPr>
          <w:sz w:val="28"/>
          <w:szCs w:val="28"/>
          <w:lang w:val="de-DE"/>
        </w:rPr>
        <w:br/>
        <w:t>Tschüs ! Auf</w:t>
      </w:r>
      <w:r w:rsidRPr="000A21CE">
        <w:rPr>
          <w:sz w:val="28"/>
          <w:szCs w:val="28"/>
          <w:lang w:val="de-DE"/>
        </w:rPr>
        <w:t xml:space="preserve"> </w:t>
      </w:r>
      <w:r w:rsidRPr="00ED5600">
        <w:rPr>
          <w:sz w:val="28"/>
          <w:szCs w:val="28"/>
          <w:lang w:val="de-DE"/>
        </w:rPr>
        <w:t>Wiedersehn</w:t>
      </w:r>
      <w:r w:rsidRPr="000A21CE">
        <w:rPr>
          <w:sz w:val="28"/>
          <w:szCs w:val="28"/>
          <w:lang w:val="de-DE"/>
        </w:rPr>
        <w:t xml:space="preserve"> !  </w:t>
      </w:r>
    </w:p>
    <w:p w:rsidR="007A52F5" w:rsidRPr="000A21CE" w:rsidRDefault="007A52F5" w:rsidP="00231029">
      <w:pPr>
        <w:pStyle w:val="ListParagraph"/>
        <w:ind w:left="644"/>
        <w:rPr>
          <w:sz w:val="28"/>
          <w:szCs w:val="28"/>
          <w:lang w:val="de-DE"/>
        </w:rPr>
      </w:pPr>
      <w:hyperlink r:id="rId8" w:history="1">
        <w:r w:rsidRPr="00ED5600">
          <w:rPr>
            <w:rStyle w:val="Hyperlink"/>
            <w:sz w:val="28"/>
            <w:szCs w:val="28"/>
            <w:lang w:val="de-DE"/>
          </w:rPr>
          <w:t>http</w:t>
        </w:r>
        <w:r w:rsidRPr="000A21CE">
          <w:rPr>
            <w:rStyle w:val="Hyperlink"/>
            <w:sz w:val="28"/>
            <w:szCs w:val="28"/>
            <w:lang w:val="de-DE"/>
          </w:rPr>
          <w:t>://</w:t>
        </w:r>
        <w:r w:rsidRPr="00ED5600">
          <w:rPr>
            <w:rStyle w:val="Hyperlink"/>
            <w:sz w:val="28"/>
            <w:szCs w:val="28"/>
            <w:lang w:val="de-DE"/>
          </w:rPr>
          <w:t>pesnu</w:t>
        </w:r>
        <w:r w:rsidRPr="000A21CE">
          <w:rPr>
            <w:rStyle w:val="Hyperlink"/>
            <w:sz w:val="28"/>
            <w:szCs w:val="28"/>
            <w:lang w:val="de-DE"/>
          </w:rPr>
          <w:t>.</w:t>
        </w:r>
        <w:r w:rsidRPr="00ED5600">
          <w:rPr>
            <w:rStyle w:val="Hyperlink"/>
            <w:sz w:val="28"/>
            <w:szCs w:val="28"/>
            <w:lang w:val="de-DE"/>
          </w:rPr>
          <w:t>ru</w:t>
        </w:r>
        <w:r w:rsidRPr="000A21CE">
          <w:rPr>
            <w:rStyle w:val="Hyperlink"/>
            <w:sz w:val="28"/>
            <w:szCs w:val="28"/>
            <w:lang w:val="de-DE"/>
          </w:rPr>
          <w:t>/</w:t>
        </w:r>
        <w:r w:rsidRPr="00ED5600">
          <w:rPr>
            <w:rStyle w:val="Hyperlink"/>
            <w:sz w:val="28"/>
            <w:szCs w:val="28"/>
            <w:lang w:val="de-DE"/>
          </w:rPr>
          <w:t>detskoe</w:t>
        </w:r>
        <w:r w:rsidRPr="000A21CE">
          <w:rPr>
            <w:rStyle w:val="Hyperlink"/>
            <w:sz w:val="28"/>
            <w:szCs w:val="28"/>
            <w:lang w:val="de-DE"/>
          </w:rPr>
          <w:t>/</w:t>
        </w:r>
        <w:r w:rsidRPr="00ED5600">
          <w:rPr>
            <w:rStyle w:val="Hyperlink"/>
            <w:sz w:val="28"/>
            <w:szCs w:val="28"/>
            <w:lang w:val="de-DE"/>
          </w:rPr>
          <w:t>inostrannye</w:t>
        </w:r>
        <w:r w:rsidRPr="000A21CE">
          <w:rPr>
            <w:rStyle w:val="Hyperlink"/>
            <w:sz w:val="28"/>
            <w:szCs w:val="28"/>
            <w:lang w:val="de-DE"/>
          </w:rPr>
          <w:t>-</w:t>
        </w:r>
        <w:r w:rsidRPr="00ED5600">
          <w:rPr>
            <w:rStyle w:val="Hyperlink"/>
            <w:sz w:val="28"/>
            <w:szCs w:val="28"/>
            <w:lang w:val="de-DE"/>
          </w:rPr>
          <w:t>pesni</w:t>
        </w:r>
        <w:r w:rsidRPr="000A21CE">
          <w:rPr>
            <w:rStyle w:val="Hyperlink"/>
            <w:sz w:val="28"/>
            <w:szCs w:val="28"/>
            <w:lang w:val="de-DE"/>
          </w:rPr>
          <w:t>/</w:t>
        </w:r>
        <w:r w:rsidRPr="00ED5600">
          <w:rPr>
            <w:rStyle w:val="Hyperlink"/>
            <w:sz w:val="28"/>
            <w:szCs w:val="28"/>
            <w:lang w:val="de-DE"/>
          </w:rPr>
          <w:t>detskie</w:t>
        </w:r>
        <w:r w:rsidRPr="000A21CE">
          <w:rPr>
            <w:rStyle w:val="Hyperlink"/>
            <w:sz w:val="28"/>
            <w:szCs w:val="28"/>
            <w:lang w:val="de-DE"/>
          </w:rPr>
          <w:t>-</w:t>
        </w:r>
        <w:r w:rsidRPr="00ED5600">
          <w:rPr>
            <w:rStyle w:val="Hyperlink"/>
            <w:sz w:val="28"/>
            <w:szCs w:val="28"/>
            <w:lang w:val="de-DE"/>
          </w:rPr>
          <w:t>nemeckie</w:t>
        </w:r>
        <w:r w:rsidRPr="000A21CE">
          <w:rPr>
            <w:rStyle w:val="Hyperlink"/>
            <w:sz w:val="28"/>
            <w:szCs w:val="28"/>
            <w:lang w:val="de-DE"/>
          </w:rPr>
          <w:t>-</w:t>
        </w:r>
        <w:r w:rsidRPr="00ED5600">
          <w:rPr>
            <w:rStyle w:val="Hyperlink"/>
            <w:sz w:val="28"/>
            <w:szCs w:val="28"/>
            <w:lang w:val="de-DE"/>
          </w:rPr>
          <w:t>pesni</w:t>
        </w:r>
        <w:r w:rsidRPr="000A21CE">
          <w:rPr>
            <w:rStyle w:val="Hyperlink"/>
            <w:sz w:val="28"/>
            <w:szCs w:val="28"/>
            <w:lang w:val="de-DE"/>
          </w:rPr>
          <w:t>/63-</w:t>
        </w:r>
        <w:r w:rsidRPr="00ED5600">
          <w:rPr>
            <w:rStyle w:val="Hyperlink"/>
            <w:sz w:val="28"/>
            <w:szCs w:val="28"/>
            <w:lang w:val="de-DE"/>
          </w:rPr>
          <w:t>guten</w:t>
        </w:r>
        <w:r w:rsidRPr="000A21CE">
          <w:rPr>
            <w:rStyle w:val="Hyperlink"/>
            <w:sz w:val="28"/>
            <w:szCs w:val="28"/>
            <w:lang w:val="de-DE"/>
          </w:rPr>
          <w:t>-</w:t>
        </w:r>
        <w:r w:rsidRPr="00ED5600">
          <w:rPr>
            <w:rStyle w:val="Hyperlink"/>
            <w:sz w:val="28"/>
            <w:szCs w:val="28"/>
            <w:lang w:val="de-DE"/>
          </w:rPr>
          <w:t>tag</w:t>
        </w:r>
        <w:r w:rsidRPr="000A21CE">
          <w:rPr>
            <w:rStyle w:val="Hyperlink"/>
            <w:sz w:val="28"/>
            <w:szCs w:val="28"/>
            <w:lang w:val="de-DE"/>
          </w:rPr>
          <w:t>-</w:t>
        </w:r>
        <w:r w:rsidRPr="00ED5600">
          <w:rPr>
            <w:rStyle w:val="Hyperlink"/>
            <w:sz w:val="28"/>
            <w:szCs w:val="28"/>
            <w:lang w:val="de-DE"/>
          </w:rPr>
          <w:t>guten</w:t>
        </w:r>
        <w:r w:rsidRPr="000A21CE">
          <w:rPr>
            <w:rStyle w:val="Hyperlink"/>
            <w:sz w:val="28"/>
            <w:szCs w:val="28"/>
            <w:lang w:val="de-DE"/>
          </w:rPr>
          <w:t>-</w:t>
        </w:r>
        <w:r w:rsidRPr="00ED5600">
          <w:rPr>
            <w:rStyle w:val="Hyperlink"/>
            <w:sz w:val="28"/>
            <w:szCs w:val="28"/>
            <w:lang w:val="de-DE"/>
          </w:rPr>
          <w:t>tag</w:t>
        </w:r>
        <w:r w:rsidRPr="000A21CE">
          <w:rPr>
            <w:rStyle w:val="Hyperlink"/>
            <w:sz w:val="28"/>
            <w:szCs w:val="28"/>
            <w:lang w:val="de-DE"/>
          </w:rPr>
          <w:t>.</w:t>
        </w:r>
        <w:r w:rsidRPr="00ED5600">
          <w:rPr>
            <w:rStyle w:val="Hyperlink"/>
            <w:sz w:val="28"/>
            <w:szCs w:val="28"/>
            <w:lang w:val="de-DE"/>
          </w:rPr>
          <w:t>html</w:t>
        </w:r>
      </w:hyperlink>
      <w:r w:rsidRPr="000A21CE">
        <w:rPr>
          <w:sz w:val="28"/>
          <w:szCs w:val="28"/>
          <w:lang w:val="de-DE"/>
        </w:rPr>
        <w:t xml:space="preserve"> </w:t>
      </w:r>
      <w:r w:rsidRPr="000A21CE">
        <w:rPr>
          <w:i/>
          <w:sz w:val="28"/>
          <w:szCs w:val="28"/>
          <w:lang w:val="de-DE"/>
        </w:rPr>
        <w:t xml:space="preserve">   </w:t>
      </w:r>
      <w:r w:rsidRPr="000A21CE">
        <w:rPr>
          <w:sz w:val="28"/>
          <w:szCs w:val="28"/>
          <w:lang w:val="de-DE"/>
        </w:rPr>
        <w:t xml:space="preserve"> </w:t>
      </w:r>
    </w:p>
    <w:p w:rsidR="007A52F5" w:rsidRPr="001958EE" w:rsidRDefault="007A52F5" w:rsidP="00231029">
      <w:pPr>
        <w:pStyle w:val="ListParagraph"/>
        <w:widowControl/>
        <w:numPr>
          <w:ilvl w:val="0"/>
          <w:numId w:val="8"/>
        </w:numPr>
        <w:suppressAutoHyphens w:val="0"/>
        <w:contextualSpacing/>
        <w:rPr>
          <w:b/>
          <w:i/>
          <w:sz w:val="28"/>
          <w:szCs w:val="28"/>
        </w:rPr>
      </w:pPr>
      <w:r w:rsidRPr="00ED5600">
        <w:rPr>
          <w:b/>
          <w:i/>
          <w:sz w:val="28"/>
          <w:szCs w:val="28"/>
        </w:rPr>
        <w:t>Учебный проект «Зачем я учу немецкий язык»</w:t>
      </w:r>
    </w:p>
    <w:p w:rsidR="007A52F5" w:rsidRPr="00ED5600" w:rsidRDefault="007A52F5" w:rsidP="00231029">
      <w:pPr>
        <w:pStyle w:val="ListParagraph"/>
        <w:widowControl/>
        <w:numPr>
          <w:ilvl w:val="0"/>
          <w:numId w:val="8"/>
        </w:numPr>
        <w:suppressAutoHyphens w:val="0"/>
        <w:contextualSpacing/>
        <w:rPr>
          <w:b/>
          <w:i/>
          <w:sz w:val="28"/>
          <w:szCs w:val="28"/>
        </w:rPr>
      </w:pPr>
      <w:r w:rsidRPr="00ED5600">
        <w:rPr>
          <w:b/>
          <w:i/>
          <w:sz w:val="28"/>
          <w:szCs w:val="28"/>
        </w:rPr>
        <w:t xml:space="preserve">Тема «Алфавит» </w:t>
      </w:r>
      <w:r w:rsidRPr="00ED5600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</w:p>
    <w:p w:rsidR="007A52F5" w:rsidRDefault="007A52F5" w:rsidP="00231029">
      <w:pPr>
        <w:pStyle w:val="ListParagraph"/>
        <w:ind w:left="644"/>
        <w:rPr>
          <w:sz w:val="28"/>
          <w:szCs w:val="28"/>
        </w:rPr>
      </w:pPr>
      <w:r w:rsidRPr="00051F7E">
        <w:rPr>
          <w:sz w:val="28"/>
          <w:szCs w:val="28"/>
        </w:rPr>
        <w:t xml:space="preserve">Алфавит в мультфильме («Уроки тётушки Совы»): </w:t>
      </w:r>
      <w:hyperlink r:id="rId9" w:history="1">
        <w:r w:rsidRPr="004704B6">
          <w:rPr>
            <w:rStyle w:val="Hyperlink"/>
            <w:sz w:val="28"/>
            <w:szCs w:val="28"/>
          </w:rPr>
          <w:t>http://www.tvzavr.ru/Uroki-tetushki-Sovy-Nemetskii-alfavit-dlya-detei</w:t>
        </w:r>
      </w:hyperlink>
    </w:p>
    <w:p w:rsidR="007A52F5" w:rsidRPr="00ED5600" w:rsidRDefault="007A52F5" w:rsidP="00231029">
      <w:pPr>
        <w:pStyle w:val="ListParagraph"/>
        <w:ind w:left="644"/>
        <w:rPr>
          <w:sz w:val="28"/>
          <w:szCs w:val="28"/>
        </w:rPr>
      </w:pPr>
      <w:r w:rsidRPr="00ED5600">
        <w:rPr>
          <w:sz w:val="28"/>
          <w:szCs w:val="28"/>
        </w:rPr>
        <w:t xml:space="preserve">Алфавит в стихах: </w:t>
      </w:r>
    </w:p>
    <w:p w:rsidR="007A52F5" w:rsidRPr="00ED5600" w:rsidRDefault="007A52F5" w:rsidP="00231029">
      <w:pPr>
        <w:pStyle w:val="ListParagraph"/>
        <w:ind w:left="644"/>
        <w:rPr>
          <w:sz w:val="28"/>
          <w:szCs w:val="28"/>
        </w:rPr>
      </w:pPr>
      <w:hyperlink r:id="rId10" w:history="1">
        <w:r w:rsidRPr="00ED5600">
          <w:rPr>
            <w:rStyle w:val="Hyperlink"/>
            <w:sz w:val="28"/>
            <w:szCs w:val="28"/>
          </w:rPr>
          <w:t>http://deutsch-lernen-mit.narod.ru/alfavit_v_kartinkax_i_stihah.html</w:t>
        </w:r>
      </w:hyperlink>
    </w:p>
    <w:p w:rsidR="007A52F5" w:rsidRDefault="007A52F5" w:rsidP="00231029">
      <w:pPr>
        <w:pStyle w:val="ListParagraph"/>
        <w:ind w:left="644"/>
        <w:rPr>
          <w:sz w:val="28"/>
          <w:szCs w:val="28"/>
        </w:rPr>
      </w:pPr>
      <w:r w:rsidRPr="00ED5600">
        <w:rPr>
          <w:sz w:val="28"/>
          <w:szCs w:val="28"/>
        </w:rPr>
        <w:t>Песня «Алфавит»</w:t>
      </w:r>
    </w:p>
    <w:p w:rsidR="007A52F5" w:rsidRPr="00913281" w:rsidRDefault="007A52F5" w:rsidP="00231029">
      <w:pPr>
        <w:pStyle w:val="ListParagraph"/>
        <w:ind w:left="644"/>
        <w:rPr>
          <w:sz w:val="28"/>
          <w:szCs w:val="28"/>
        </w:rPr>
      </w:pPr>
      <w:r>
        <w:rPr>
          <w:sz w:val="28"/>
          <w:szCs w:val="28"/>
        </w:rPr>
        <w:t>Обучающие игры</w:t>
      </w:r>
      <w:r w:rsidRPr="00913281">
        <w:rPr>
          <w:sz w:val="28"/>
          <w:szCs w:val="28"/>
        </w:rPr>
        <w:t xml:space="preserve">: </w:t>
      </w:r>
      <w:hyperlink r:id="rId11" w:anchor="nem" w:history="1">
        <w:r w:rsidRPr="00913281">
          <w:rPr>
            <w:rStyle w:val="Hyperlink"/>
            <w:sz w:val="28"/>
            <w:szCs w:val="28"/>
          </w:rPr>
          <w:t>http://www.solnet.ee/games/g1.html#nem</w:t>
        </w:r>
      </w:hyperlink>
    </w:p>
    <w:p w:rsidR="007A52F5" w:rsidRPr="00ED5600" w:rsidRDefault="007A52F5" w:rsidP="00231029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D5600">
        <w:rPr>
          <w:sz w:val="28"/>
          <w:szCs w:val="28"/>
        </w:rPr>
        <w:t>Игра «Напиши букву»</w:t>
      </w:r>
    </w:p>
    <w:p w:rsidR="007A52F5" w:rsidRPr="00ED5600" w:rsidRDefault="007A52F5" w:rsidP="00231029">
      <w:pPr>
        <w:pStyle w:val="ListParagraph"/>
        <w:ind w:left="644"/>
        <w:rPr>
          <w:sz w:val="28"/>
          <w:szCs w:val="28"/>
        </w:rPr>
      </w:pPr>
      <w:r w:rsidRPr="00ED5600">
        <w:rPr>
          <w:sz w:val="28"/>
          <w:szCs w:val="28"/>
        </w:rPr>
        <w:t>Игра «Соедини буквы по алфавиту»</w:t>
      </w:r>
    </w:p>
    <w:p w:rsidR="007A52F5" w:rsidRPr="00ED5600" w:rsidRDefault="007A52F5" w:rsidP="00231029">
      <w:pPr>
        <w:pStyle w:val="ListParagraph"/>
        <w:ind w:left="644"/>
        <w:rPr>
          <w:sz w:val="28"/>
          <w:szCs w:val="28"/>
        </w:rPr>
      </w:pPr>
      <w:r w:rsidRPr="00ED5600">
        <w:rPr>
          <w:sz w:val="28"/>
          <w:szCs w:val="28"/>
        </w:rPr>
        <w:t>Игра «Отгадай, кто это»</w:t>
      </w:r>
    </w:p>
    <w:p w:rsidR="007A52F5" w:rsidRPr="00ED5600" w:rsidRDefault="007A52F5" w:rsidP="00231029">
      <w:pPr>
        <w:pStyle w:val="ListParagraph"/>
        <w:ind w:left="644"/>
        <w:rPr>
          <w:sz w:val="28"/>
          <w:szCs w:val="28"/>
        </w:rPr>
      </w:pPr>
      <w:r w:rsidRPr="00ED5600">
        <w:rPr>
          <w:sz w:val="28"/>
          <w:szCs w:val="28"/>
        </w:rPr>
        <w:t>Игра «Алфавитная цепочка»</w:t>
      </w:r>
    </w:p>
    <w:p w:rsidR="007A52F5" w:rsidRPr="00ED5600" w:rsidRDefault="007A52F5" w:rsidP="00231029">
      <w:pPr>
        <w:pStyle w:val="ListParagraph"/>
        <w:ind w:left="644"/>
        <w:rPr>
          <w:sz w:val="28"/>
          <w:szCs w:val="28"/>
        </w:rPr>
      </w:pPr>
      <w:r w:rsidRPr="00ED5600">
        <w:rPr>
          <w:sz w:val="28"/>
          <w:szCs w:val="28"/>
        </w:rPr>
        <w:t>Игра «Алфавитный суп»</w:t>
      </w:r>
    </w:p>
    <w:p w:rsidR="007A52F5" w:rsidRPr="00ED5600" w:rsidRDefault="007A52F5" w:rsidP="00231029">
      <w:pPr>
        <w:pStyle w:val="ListParagraph"/>
        <w:ind w:left="644"/>
        <w:rPr>
          <w:sz w:val="28"/>
          <w:szCs w:val="28"/>
        </w:rPr>
      </w:pPr>
      <w:r w:rsidRPr="00ED5600">
        <w:rPr>
          <w:sz w:val="28"/>
          <w:szCs w:val="28"/>
        </w:rPr>
        <w:t>Игра «Алфавитные гонки»</w:t>
      </w:r>
    </w:p>
    <w:p w:rsidR="007A52F5" w:rsidRPr="00ED5600" w:rsidRDefault="007A52F5" w:rsidP="00231029">
      <w:pPr>
        <w:pStyle w:val="ListParagraph"/>
        <w:ind w:left="644"/>
        <w:rPr>
          <w:sz w:val="28"/>
          <w:szCs w:val="28"/>
        </w:rPr>
      </w:pPr>
      <w:r w:rsidRPr="00ED5600">
        <w:rPr>
          <w:sz w:val="28"/>
          <w:szCs w:val="28"/>
        </w:rPr>
        <w:t>Игра «Немой диктант»</w:t>
      </w:r>
    </w:p>
    <w:p w:rsidR="007A52F5" w:rsidRPr="00ED5600" w:rsidRDefault="007A52F5" w:rsidP="00231029">
      <w:pPr>
        <w:pStyle w:val="ListParagraph"/>
        <w:ind w:left="644"/>
        <w:rPr>
          <w:sz w:val="28"/>
          <w:szCs w:val="28"/>
        </w:rPr>
      </w:pPr>
      <w:r w:rsidRPr="00ED5600">
        <w:rPr>
          <w:sz w:val="28"/>
          <w:szCs w:val="28"/>
        </w:rPr>
        <w:t>Игра «Великаны - карлики» («Groß – klein, dick – dünn»)</w:t>
      </w:r>
    </w:p>
    <w:p w:rsidR="007A52F5" w:rsidRPr="00ED5600" w:rsidRDefault="007A52F5" w:rsidP="00231029">
      <w:pPr>
        <w:pStyle w:val="ListParagraph"/>
        <w:ind w:left="644"/>
        <w:rPr>
          <w:sz w:val="28"/>
          <w:szCs w:val="28"/>
        </w:rPr>
      </w:pPr>
      <w:r w:rsidRPr="00ED5600">
        <w:rPr>
          <w:sz w:val="28"/>
          <w:szCs w:val="28"/>
        </w:rPr>
        <w:t>Рисунок по алфавиту</w:t>
      </w:r>
    </w:p>
    <w:p w:rsidR="007A52F5" w:rsidRPr="00ED5600" w:rsidRDefault="007A52F5" w:rsidP="00231029">
      <w:pPr>
        <w:pStyle w:val="ListParagraph"/>
        <w:ind w:left="644"/>
        <w:rPr>
          <w:sz w:val="28"/>
          <w:szCs w:val="28"/>
        </w:rPr>
      </w:pPr>
      <w:r w:rsidRPr="00ED5600">
        <w:rPr>
          <w:sz w:val="28"/>
          <w:szCs w:val="28"/>
        </w:rPr>
        <w:t>Обучение использованию немецко-русского словаря (И в сети Интернет)</w:t>
      </w:r>
    </w:p>
    <w:p w:rsidR="007A52F5" w:rsidRPr="00ED5600" w:rsidRDefault="007A52F5" w:rsidP="00231029">
      <w:pPr>
        <w:pStyle w:val="ListParagraph"/>
        <w:ind w:left="644"/>
        <w:rPr>
          <w:sz w:val="28"/>
          <w:szCs w:val="28"/>
        </w:rPr>
      </w:pPr>
      <w:r w:rsidRPr="00ED5600">
        <w:rPr>
          <w:sz w:val="28"/>
          <w:szCs w:val="28"/>
        </w:rPr>
        <w:t>Праздник алфавита (конкурсные задания)</w:t>
      </w:r>
    </w:p>
    <w:p w:rsidR="007A52F5" w:rsidRPr="00ED5600" w:rsidRDefault="007A52F5" w:rsidP="00231029">
      <w:pPr>
        <w:pStyle w:val="ListParagraph"/>
        <w:widowControl/>
        <w:numPr>
          <w:ilvl w:val="0"/>
          <w:numId w:val="8"/>
        </w:numPr>
        <w:suppressAutoHyphens w:val="0"/>
        <w:contextualSpacing/>
        <w:rPr>
          <w:b/>
          <w:i/>
          <w:sz w:val="28"/>
          <w:szCs w:val="28"/>
        </w:rPr>
      </w:pPr>
      <w:r w:rsidRPr="00ED5600">
        <w:rPr>
          <w:b/>
          <w:i/>
          <w:sz w:val="28"/>
          <w:szCs w:val="28"/>
        </w:rPr>
        <w:t>Тема «Числительные»</w:t>
      </w:r>
    </w:p>
    <w:p w:rsidR="007A52F5" w:rsidRPr="00231029" w:rsidRDefault="007A52F5" w:rsidP="00231029">
      <w:pPr>
        <w:ind w:left="567"/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 xml:space="preserve">Обучающий мультфильм: </w:t>
      </w:r>
    </w:p>
    <w:p w:rsidR="007A52F5" w:rsidRPr="00231029" w:rsidRDefault="007A52F5" w:rsidP="00231029">
      <w:pPr>
        <w:ind w:left="567"/>
        <w:rPr>
          <w:rFonts w:ascii="Times New Roman" w:hAnsi="Times New Roman"/>
          <w:sz w:val="28"/>
          <w:szCs w:val="28"/>
        </w:rPr>
      </w:pPr>
      <w:hyperlink r:id="rId12" w:history="1">
        <w:r w:rsidRPr="00231029">
          <w:rPr>
            <w:rStyle w:val="Hyperlink"/>
            <w:rFonts w:ascii="Times New Roman" w:hAnsi="Times New Roman"/>
            <w:sz w:val="28"/>
            <w:szCs w:val="28"/>
          </w:rPr>
          <w:t>http://moistraubing.de/index.php/cartoons-german/899-german-vocab-builder</w:t>
        </w:r>
      </w:hyperlink>
    </w:p>
    <w:p w:rsidR="007A52F5" w:rsidRPr="000A21CE" w:rsidRDefault="007A52F5" w:rsidP="00231029">
      <w:pPr>
        <w:ind w:left="567"/>
        <w:rPr>
          <w:rFonts w:ascii="Times New Roman" w:hAnsi="Times New Roman"/>
          <w:sz w:val="28"/>
          <w:szCs w:val="28"/>
          <w:lang w:val="de-DE"/>
        </w:rPr>
      </w:pPr>
      <w:r w:rsidRPr="00231029">
        <w:rPr>
          <w:rFonts w:ascii="Times New Roman" w:hAnsi="Times New Roman"/>
          <w:sz w:val="28"/>
          <w:szCs w:val="28"/>
        </w:rPr>
        <w:t>Песня</w:t>
      </w:r>
      <w:r w:rsidRPr="00231029">
        <w:rPr>
          <w:rFonts w:ascii="Times New Roman" w:hAnsi="Times New Roman"/>
          <w:sz w:val="28"/>
          <w:szCs w:val="28"/>
          <w:lang w:val="de-DE"/>
        </w:rPr>
        <w:t xml:space="preserve"> «Eins, zwei, Polizei» </w:t>
      </w:r>
      <w:hyperlink r:id="rId13" w:history="1">
        <w:r w:rsidRPr="00231029">
          <w:rPr>
            <w:rStyle w:val="Hyperlink"/>
            <w:rFonts w:ascii="Times New Roman" w:hAnsi="Times New Roman"/>
            <w:sz w:val="28"/>
            <w:szCs w:val="28"/>
            <w:lang w:val="de-DE"/>
          </w:rPr>
          <w:t>http://www.youtube.com/watch?v=x_s464xTtN8&amp;feature=related</w:t>
        </w:r>
      </w:hyperlink>
    </w:p>
    <w:p w:rsidR="007A52F5" w:rsidRPr="00231029" w:rsidRDefault="007A52F5" w:rsidP="00231029">
      <w:pPr>
        <w:ind w:left="567"/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 xml:space="preserve">Песня о числительных: </w:t>
      </w:r>
      <w:hyperlink r:id="rId14" w:history="1">
        <w:r w:rsidRPr="00231029">
          <w:rPr>
            <w:rStyle w:val="Hyperlink"/>
            <w:rFonts w:ascii="Times New Roman" w:hAnsi="Times New Roman"/>
            <w:sz w:val="28"/>
            <w:szCs w:val="28"/>
          </w:rPr>
          <w:t>http://www.youtube.com/watch?v=KO9DAnw39do</w:t>
        </w:r>
      </w:hyperlink>
    </w:p>
    <w:p w:rsidR="007A52F5" w:rsidRPr="00231029" w:rsidRDefault="007A52F5" w:rsidP="00231029">
      <w:pPr>
        <w:ind w:left="567"/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 xml:space="preserve">Компьютерный тренажёр «Цифры» (индивидуальная тренировка): </w:t>
      </w:r>
      <w:hyperlink r:id="rId15" w:history="1">
        <w:r w:rsidRPr="00231029">
          <w:rPr>
            <w:rStyle w:val="Hyperlink"/>
            <w:rFonts w:ascii="Times New Roman" w:hAnsi="Times New Roman"/>
            <w:sz w:val="28"/>
            <w:szCs w:val="28"/>
          </w:rPr>
          <w:t>http://pedsovet.org/component/option,com_mtree/task,viewlink/link_id,80007/Itemid,118/</w:t>
        </w:r>
      </w:hyperlink>
      <w:r w:rsidRPr="00231029">
        <w:rPr>
          <w:rFonts w:ascii="Times New Roman" w:hAnsi="Times New Roman"/>
          <w:sz w:val="28"/>
          <w:szCs w:val="28"/>
        </w:rPr>
        <w:t xml:space="preserve"> </w:t>
      </w:r>
    </w:p>
    <w:p w:rsidR="007A52F5" w:rsidRPr="00231029" w:rsidRDefault="007A52F5" w:rsidP="00231029">
      <w:pPr>
        <w:ind w:left="567"/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 xml:space="preserve">Компьютерная игра-тренажёр «Числительные»: </w:t>
      </w:r>
      <w:hyperlink r:id="rId16" w:history="1">
        <w:r w:rsidRPr="00231029">
          <w:rPr>
            <w:rStyle w:val="Hyperlink"/>
            <w:rFonts w:ascii="Times New Roman" w:hAnsi="Times New Roman"/>
            <w:sz w:val="28"/>
            <w:szCs w:val="28"/>
          </w:rPr>
          <w:t>http://www.proshkolu.ru/user/khmelenok/file/1542527/</w:t>
        </w:r>
      </w:hyperlink>
    </w:p>
    <w:p w:rsidR="007A52F5" w:rsidRPr="00231029" w:rsidRDefault="007A52F5" w:rsidP="00231029">
      <w:pPr>
        <w:pStyle w:val="ListParagraph"/>
        <w:ind w:left="644"/>
        <w:rPr>
          <w:sz w:val="28"/>
          <w:szCs w:val="28"/>
        </w:rPr>
      </w:pPr>
      <w:r w:rsidRPr="00231029">
        <w:rPr>
          <w:sz w:val="28"/>
          <w:szCs w:val="28"/>
        </w:rPr>
        <w:t xml:space="preserve">Обучающие игры: </w:t>
      </w:r>
      <w:hyperlink r:id="rId17" w:anchor="nem" w:history="1">
        <w:r w:rsidRPr="00231029">
          <w:rPr>
            <w:rStyle w:val="Hyperlink"/>
            <w:sz w:val="28"/>
            <w:szCs w:val="28"/>
          </w:rPr>
          <w:t>http://www.solnet.ee/games/g1.html#nem</w:t>
        </w:r>
      </w:hyperlink>
    </w:p>
    <w:p w:rsidR="007A52F5" w:rsidRPr="00231029" w:rsidRDefault="007A52F5" w:rsidP="00231029">
      <w:pPr>
        <w:ind w:left="567"/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>Игра «Посчитайся»</w:t>
      </w:r>
    </w:p>
    <w:p w:rsidR="007A52F5" w:rsidRPr="00231029" w:rsidRDefault="007A52F5" w:rsidP="00231029">
      <w:pPr>
        <w:ind w:left="567"/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>Игра «Решаем примеры»</w:t>
      </w:r>
    </w:p>
    <w:p w:rsidR="007A52F5" w:rsidRPr="00231029" w:rsidRDefault="007A52F5" w:rsidP="00231029">
      <w:pPr>
        <w:ind w:left="567"/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>Игра «Напиши названную цифру»</w:t>
      </w:r>
    </w:p>
    <w:p w:rsidR="007A52F5" w:rsidRPr="00231029" w:rsidRDefault="007A52F5" w:rsidP="00231029">
      <w:pPr>
        <w:ind w:left="567"/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>Изучение рифмовок и считалок</w:t>
      </w:r>
    </w:p>
    <w:p w:rsidR="007A52F5" w:rsidRPr="00231029" w:rsidRDefault="007A52F5" w:rsidP="00231029">
      <w:pPr>
        <w:pStyle w:val="ListParagraph"/>
        <w:widowControl/>
        <w:numPr>
          <w:ilvl w:val="0"/>
          <w:numId w:val="8"/>
        </w:numPr>
        <w:suppressAutoHyphens w:val="0"/>
        <w:contextualSpacing/>
        <w:rPr>
          <w:b/>
          <w:i/>
          <w:sz w:val="28"/>
          <w:szCs w:val="28"/>
        </w:rPr>
      </w:pPr>
      <w:r w:rsidRPr="00231029">
        <w:rPr>
          <w:b/>
          <w:i/>
          <w:sz w:val="28"/>
          <w:szCs w:val="28"/>
        </w:rPr>
        <w:t>Тема «Цвета»</w:t>
      </w:r>
    </w:p>
    <w:p w:rsidR="007A52F5" w:rsidRPr="00231029" w:rsidRDefault="007A52F5" w:rsidP="00231029">
      <w:pPr>
        <w:tabs>
          <w:tab w:val="left" w:pos="915"/>
        </w:tabs>
        <w:rPr>
          <w:rStyle w:val="Hyperlink"/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b/>
          <w:i/>
          <w:sz w:val="28"/>
          <w:szCs w:val="28"/>
        </w:rPr>
        <w:t xml:space="preserve">         </w:t>
      </w:r>
      <w:r w:rsidRPr="00231029">
        <w:rPr>
          <w:rFonts w:ascii="Times New Roman" w:hAnsi="Times New Roman"/>
          <w:sz w:val="28"/>
          <w:szCs w:val="28"/>
        </w:rPr>
        <w:t xml:space="preserve">Компьютерная игра-тренажёр «Цвета» (индивидуальная тренировка) :      </w:t>
      </w:r>
      <w:hyperlink r:id="rId18" w:history="1">
        <w:r w:rsidRPr="00231029">
          <w:rPr>
            <w:rStyle w:val="Hyperlink"/>
            <w:rFonts w:ascii="Times New Roman" w:hAnsi="Times New Roman"/>
            <w:sz w:val="28"/>
            <w:szCs w:val="28"/>
          </w:rPr>
          <w:t>http://englishschool12.ru/video/vip/9276/khobbi_i_obrazovanie/nemeckij_jazyk/uc him_cveta_na_nemeckom</w:t>
        </w:r>
      </w:hyperlink>
    </w:p>
    <w:p w:rsidR="007A52F5" w:rsidRPr="00231029" w:rsidRDefault="007A52F5" w:rsidP="00231029">
      <w:pPr>
        <w:pStyle w:val="ListParagraph"/>
        <w:ind w:left="644"/>
        <w:rPr>
          <w:sz w:val="28"/>
          <w:szCs w:val="28"/>
        </w:rPr>
      </w:pPr>
      <w:r w:rsidRPr="00231029">
        <w:rPr>
          <w:sz w:val="28"/>
          <w:szCs w:val="28"/>
        </w:rPr>
        <w:t xml:space="preserve">Обучающие игры: </w:t>
      </w:r>
      <w:hyperlink r:id="rId19" w:anchor="nem" w:history="1">
        <w:r w:rsidRPr="00231029">
          <w:rPr>
            <w:rStyle w:val="Hyperlink"/>
            <w:sz w:val="28"/>
            <w:szCs w:val="28"/>
          </w:rPr>
          <w:t>http://www.solnet.ee/games/g1.html#nem</w:t>
        </w:r>
      </w:hyperlink>
    </w:p>
    <w:p w:rsidR="007A52F5" w:rsidRPr="00231029" w:rsidRDefault="007A52F5" w:rsidP="00231029">
      <w:pPr>
        <w:tabs>
          <w:tab w:val="left" w:pos="915"/>
        </w:tabs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 xml:space="preserve">          Раскрась картинки по цветам  </w:t>
      </w:r>
      <w:hyperlink r:id="rId20" w:history="1">
        <w:r w:rsidRPr="000A21CE">
          <w:rPr>
            <w:rStyle w:val="Hyperlink"/>
          </w:rPr>
          <w:t>http://www.musicmegabox.net/content/song/809/Jede_farbe_ist_schn/</w:t>
        </w:r>
      </w:hyperlink>
      <w:r w:rsidRPr="00231029">
        <w:rPr>
          <w:rFonts w:ascii="Times New Roman" w:hAnsi="Times New Roman"/>
          <w:sz w:val="28"/>
          <w:szCs w:val="28"/>
        </w:rPr>
        <w:t xml:space="preserve"> </w:t>
      </w:r>
    </w:p>
    <w:p w:rsidR="007A52F5" w:rsidRPr="00231029" w:rsidRDefault="007A52F5" w:rsidP="00231029">
      <w:pPr>
        <w:pStyle w:val="ListParagraph"/>
        <w:widowControl/>
        <w:numPr>
          <w:ilvl w:val="0"/>
          <w:numId w:val="8"/>
        </w:numPr>
        <w:suppressAutoHyphens w:val="0"/>
        <w:contextualSpacing/>
        <w:rPr>
          <w:b/>
          <w:i/>
          <w:sz w:val="28"/>
          <w:szCs w:val="28"/>
        </w:rPr>
      </w:pPr>
      <w:r w:rsidRPr="00231029">
        <w:rPr>
          <w:b/>
          <w:i/>
          <w:sz w:val="28"/>
          <w:szCs w:val="28"/>
        </w:rPr>
        <w:t>Тема «Семья и я»</w:t>
      </w:r>
    </w:p>
    <w:p w:rsidR="007A52F5" w:rsidRPr="00231029" w:rsidRDefault="007A52F5" w:rsidP="00231029">
      <w:pPr>
        <w:ind w:left="644"/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>Стихи о семье</w:t>
      </w:r>
    </w:p>
    <w:p w:rsidR="007A52F5" w:rsidRPr="00231029" w:rsidRDefault="007A52F5" w:rsidP="00231029">
      <w:pPr>
        <w:ind w:left="644"/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 xml:space="preserve">Песня про меня: </w:t>
      </w:r>
      <w:hyperlink r:id="rId21" w:history="1">
        <w:r w:rsidRPr="00231029">
          <w:rPr>
            <w:rStyle w:val="Hyperlink"/>
            <w:rFonts w:ascii="Times New Roman" w:hAnsi="Times New Roman"/>
            <w:sz w:val="28"/>
            <w:szCs w:val="28"/>
          </w:rPr>
          <w:t>http://www.youtube.com/watch?v=E-wtvj-7syI</w:t>
        </w:r>
      </w:hyperlink>
    </w:p>
    <w:p w:rsidR="007A52F5" w:rsidRPr="00231029" w:rsidRDefault="007A52F5" w:rsidP="00231029">
      <w:pPr>
        <w:ind w:left="644"/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>Учебный проект «Книга обо мне»</w:t>
      </w:r>
    </w:p>
    <w:p w:rsidR="007A52F5" w:rsidRPr="00231029" w:rsidRDefault="007A52F5" w:rsidP="00231029">
      <w:pPr>
        <w:ind w:left="644"/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>Презентация проектов</w:t>
      </w:r>
    </w:p>
    <w:p w:rsidR="007A52F5" w:rsidRPr="00231029" w:rsidRDefault="007A52F5" w:rsidP="00231029">
      <w:pPr>
        <w:pStyle w:val="ListParagraph"/>
        <w:widowControl/>
        <w:numPr>
          <w:ilvl w:val="0"/>
          <w:numId w:val="8"/>
        </w:numPr>
        <w:suppressAutoHyphens w:val="0"/>
        <w:contextualSpacing/>
        <w:rPr>
          <w:b/>
          <w:i/>
          <w:sz w:val="28"/>
          <w:szCs w:val="28"/>
        </w:rPr>
      </w:pPr>
      <w:r w:rsidRPr="00231029">
        <w:rPr>
          <w:b/>
          <w:i/>
          <w:sz w:val="28"/>
          <w:szCs w:val="28"/>
        </w:rPr>
        <w:t>Тема «Чем мы охотно занимаемся?»</w:t>
      </w:r>
    </w:p>
    <w:p w:rsidR="007A52F5" w:rsidRPr="00231029" w:rsidRDefault="007A52F5" w:rsidP="00231029">
      <w:pPr>
        <w:pStyle w:val="ListParagraph"/>
        <w:ind w:left="644"/>
        <w:rPr>
          <w:sz w:val="28"/>
          <w:szCs w:val="28"/>
        </w:rPr>
      </w:pPr>
      <w:r w:rsidRPr="00231029">
        <w:rPr>
          <w:sz w:val="28"/>
          <w:szCs w:val="28"/>
        </w:rPr>
        <w:t xml:space="preserve">Видеофильм «Что я делаю?»: </w:t>
      </w:r>
      <w:hyperlink r:id="rId22" w:history="1">
        <w:r w:rsidRPr="00231029">
          <w:rPr>
            <w:rStyle w:val="Hyperlink"/>
            <w:sz w:val="28"/>
            <w:szCs w:val="28"/>
          </w:rPr>
          <w:t>http://www.youtube.com/watch?v=bD_PIMljsWQ</w:t>
        </w:r>
      </w:hyperlink>
    </w:p>
    <w:p w:rsidR="007A52F5" w:rsidRPr="00231029" w:rsidRDefault="007A52F5" w:rsidP="00231029">
      <w:pPr>
        <w:pStyle w:val="ListParagraph"/>
        <w:ind w:left="644"/>
        <w:rPr>
          <w:sz w:val="28"/>
          <w:szCs w:val="28"/>
        </w:rPr>
      </w:pPr>
      <w:r w:rsidRPr="00231029">
        <w:rPr>
          <w:sz w:val="28"/>
          <w:szCs w:val="28"/>
        </w:rPr>
        <w:t>Презентация «Глаголы»</w:t>
      </w:r>
    </w:p>
    <w:p w:rsidR="007A52F5" w:rsidRPr="00231029" w:rsidRDefault="007A52F5" w:rsidP="00231029">
      <w:pPr>
        <w:pStyle w:val="ListParagraph"/>
        <w:ind w:left="644"/>
        <w:rPr>
          <w:sz w:val="28"/>
          <w:szCs w:val="28"/>
        </w:rPr>
      </w:pPr>
      <w:r w:rsidRPr="00231029">
        <w:rPr>
          <w:sz w:val="28"/>
          <w:szCs w:val="28"/>
        </w:rPr>
        <w:t>Диалог о хобби</w:t>
      </w:r>
    </w:p>
    <w:p w:rsidR="007A52F5" w:rsidRPr="00231029" w:rsidRDefault="007A52F5" w:rsidP="00231029">
      <w:pPr>
        <w:pStyle w:val="ListParagraph"/>
        <w:ind w:left="644"/>
        <w:rPr>
          <w:sz w:val="28"/>
          <w:szCs w:val="28"/>
        </w:rPr>
      </w:pPr>
      <w:r w:rsidRPr="00231029">
        <w:rPr>
          <w:sz w:val="28"/>
          <w:szCs w:val="28"/>
        </w:rPr>
        <w:t>Написание поздравительной открытки</w:t>
      </w:r>
    </w:p>
    <w:p w:rsidR="007A52F5" w:rsidRPr="00231029" w:rsidRDefault="007A52F5" w:rsidP="00231029">
      <w:pPr>
        <w:pStyle w:val="ListParagraph"/>
        <w:widowControl/>
        <w:numPr>
          <w:ilvl w:val="0"/>
          <w:numId w:val="8"/>
        </w:numPr>
        <w:suppressAutoHyphens w:val="0"/>
        <w:contextualSpacing/>
        <w:rPr>
          <w:b/>
          <w:i/>
          <w:sz w:val="28"/>
          <w:szCs w:val="28"/>
        </w:rPr>
      </w:pPr>
      <w:r w:rsidRPr="00231029">
        <w:rPr>
          <w:b/>
          <w:i/>
          <w:sz w:val="28"/>
          <w:szCs w:val="28"/>
        </w:rPr>
        <w:t>Сказка «Теремок»</w:t>
      </w:r>
    </w:p>
    <w:p w:rsidR="007A52F5" w:rsidRPr="00231029" w:rsidRDefault="007A52F5" w:rsidP="00231029">
      <w:pPr>
        <w:pStyle w:val="ListParagraph"/>
        <w:ind w:left="644"/>
        <w:rPr>
          <w:sz w:val="28"/>
          <w:szCs w:val="28"/>
        </w:rPr>
      </w:pPr>
      <w:r w:rsidRPr="00231029">
        <w:rPr>
          <w:sz w:val="28"/>
          <w:szCs w:val="28"/>
        </w:rPr>
        <w:t xml:space="preserve">Постановка сценки на основе известной сказки, спектакль для других классов </w:t>
      </w:r>
    </w:p>
    <w:p w:rsidR="007A52F5" w:rsidRPr="00ED5600" w:rsidRDefault="007A52F5" w:rsidP="00231029">
      <w:pPr>
        <w:pStyle w:val="ListParagraph"/>
        <w:ind w:left="644"/>
        <w:rPr>
          <w:sz w:val="28"/>
          <w:szCs w:val="28"/>
        </w:rPr>
      </w:pPr>
      <w:r w:rsidRPr="00ED5600">
        <w:rPr>
          <w:sz w:val="28"/>
          <w:szCs w:val="28"/>
        </w:rPr>
        <w:t>(текст сказки):</w:t>
      </w:r>
    </w:p>
    <w:p w:rsidR="007A52F5" w:rsidRPr="00ED5600" w:rsidRDefault="007A52F5" w:rsidP="00231029">
      <w:pPr>
        <w:pStyle w:val="ListParagraph"/>
        <w:ind w:left="644"/>
        <w:rPr>
          <w:sz w:val="28"/>
          <w:szCs w:val="28"/>
        </w:rPr>
      </w:pPr>
      <w:hyperlink r:id="rId23" w:history="1">
        <w:r w:rsidRPr="00ED5600">
          <w:rPr>
            <w:rStyle w:val="Hyperlink"/>
            <w:sz w:val="28"/>
            <w:szCs w:val="28"/>
          </w:rPr>
          <w:t>http://festival.1september.ru/articles/312548/</w:t>
        </w:r>
      </w:hyperlink>
    </w:p>
    <w:p w:rsidR="007A52F5" w:rsidRPr="00ED5600" w:rsidRDefault="007A52F5" w:rsidP="00D11B21">
      <w:pPr>
        <w:widowControl w:val="0"/>
        <w:autoSpaceDE w:val="0"/>
        <w:autoSpaceDN w:val="0"/>
        <w:adjustRightInd w:val="0"/>
        <w:rPr>
          <w:b/>
          <w:bCs/>
          <w:iCs/>
          <w:color w:val="000000"/>
          <w:sz w:val="28"/>
          <w:szCs w:val="28"/>
        </w:rPr>
      </w:pPr>
    </w:p>
    <w:p w:rsidR="007A52F5" w:rsidRDefault="007A52F5" w:rsidP="00231029">
      <w:pPr>
        <w:widowControl w:val="0"/>
        <w:autoSpaceDE w:val="0"/>
        <w:autoSpaceDN w:val="0"/>
        <w:adjustRightInd w:val="0"/>
        <w:ind w:firstLine="360"/>
        <w:jc w:val="center"/>
        <w:rPr>
          <w:b/>
          <w:bCs/>
          <w:iCs/>
          <w:color w:val="000000"/>
          <w:sz w:val="28"/>
          <w:szCs w:val="28"/>
        </w:rPr>
      </w:pPr>
    </w:p>
    <w:p w:rsidR="007A52F5" w:rsidRPr="00231029" w:rsidRDefault="007A52F5" w:rsidP="00D11B21">
      <w:pPr>
        <w:jc w:val="center"/>
        <w:rPr>
          <w:rFonts w:ascii="Times New Roman" w:hAnsi="Times New Roman"/>
          <w:b/>
          <w:sz w:val="28"/>
          <w:szCs w:val="28"/>
        </w:rPr>
      </w:pPr>
      <w:r w:rsidRPr="00231029">
        <w:rPr>
          <w:rFonts w:ascii="Times New Roman" w:hAnsi="Times New Roman"/>
          <w:b/>
          <w:sz w:val="28"/>
          <w:szCs w:val="28"/>
        </w:rPr>
        <w:t xml:space="preserve">Перечень учебно-методического и материально-технического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Pr="00231029">
        <w:rPr>
          <w:rFonts w:ascii="Times New Roman" w:hAnsi="Times New Roman"/>
          <w:b/>
          <w:sz w:val="28"/>
          <w:szCs w:val="28"/>
        </w:rPr>
        <w:t>обеспечения</w:t>
      </w:r>
    </w:p>
    <w:p w:rsidR="007A52F5" w:rsidRPr="00231029" w:rsidRDefault="007A52F5" w:rsidP="002F1899">
      <w:pPr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>1. Бим И.Л. Немецкий язык. 5класс.Академический школьный учебник.</w:t>
      </w:r>
      <w:r w:rsidRPr="00231029">
        <w:rPr>
          <w:rFonts w:ascii="Times New Roman" w:hAnsi="Times New Roman"/>
          <w:sz w:val="28"/>
          <w:szCs w:val="28"/>
          <w:lang w:val="en-US"/>
        </w:rPr>
        <w:t>M</w:t>
      </w:r>
      <w:r w:rsidRPr="00231029">
        <w:rPr>
          <w:rFonts w:ascii="Times New Roman" w:hAnsi="Times New Roman"/>
          <w:sz w:val="28"/>
          <w:szCs w:val="28"/>
        </w:rPr>
        <w:t>.:Просвещение,2011г</w:t>
      </w:r>
    </w:p>
    <w:p w:rsidR="007A52F5" w:rsidRPr="00231029" w:rsidRDefault="007A52F5" w:rsidP="002F1899">
      <w:pPr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>2. Бим И.Л.  Аудиокурс к учебнику немецкого языка. 5класс.</w:t>
      </w:r>
    </w:p>
    <w:p w:rsidR="007A52F5" w:rsidRPr="00231029" w:rsidRDefault="007A52F5" w:rsidP="002F1899">
      <w:pPr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>3. Двуязычные словари</w:t>
      </w:r>
    </w:p>
    <w:p w:rsidR="007A52F5" w:rsidRPr="00231029" w:rsidRDefault="007A52F5" w:rsidP="002F1899">
      <w:pPr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>4. Дидактические материалы. Немецкий язык. Упражнения для 5-6 классов.</w:t>
      </w:r>
    </w:p>
    <w:p w:rsidR="007A52F5" w:rsidRPr="00231029" w:rsidRDefault="007A52F5" w:rsidP="002F1899">
      <w:pPr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>5. Сборник упражнений по грамматике немецкого языка для 5-9 классов общеобразовательных учреждений. Бим И. Л. Москва.” Просвещение” 2009г.</w:t>
      </w:r>
    </w:p>
    <w:p w:rsidR="007A52F5" w:rsidRPr="00231029" w:rsidRDefault="007A52F5" w:rsidP="002F1899">
      <w:pPr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>6. Серия книг “ Мы отмечаем  праздники”. Издательство Эрнст  Кауфманн.</w:t>
      </w:r>
    </w:p>
    <w:p w:rsidR="007A52F5" w:rsidRPr="00231029" w:rsidRDefault="007A52F5" w:rsidP="002F1899">
      <w:pPr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>7. Занимательный немецкий 2-11 класс.</w:t>
      </w:r>
    </w:p>
    <w:p w:rsidR="007A52F5" w:rsidRPr="00231029" w:rsidRDefault="007A52F5" w:rsidP="002F1899">
      <w:pPr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>8. Журналы: “Шрумдирум”,” Витамин Д”, “Германия”</w:t>
      </w:r>
    </w:p>
    <w:p w:rsidR="007A52F5" w:rsidRPr="00231029" w:rsidRDefault="007A52F5" w:rsidP="002F1899">
      <w:pPr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>9. Книги для чтения.</w:t>
      </w:r>
    </w:p>
    <w:p w:rsidR="007A52F5" w:rsidRPr="00231029" w:rsidRDefault="007A52F5" w:rsidP="002F1899">
      <w:pPr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>10. Компьютер</w:t>
      </w:r>
    </w:p>
    <w:p w:rsidR="007A52F5" w:rsidRPr="00231029" w:rsidRDefault="007A52F5" w:rsidP="002F1899">
      <w:pPr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>11. Диски.</w:t>
      </w:r>
    </w:p>
    <w:p w:rsidR="007A52F5" w:rsidRPr="00231029" w:rsidRDefault="007A52F5" w:rsidP="002F1899">
      <w:pPr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>12. Презентации</w:t>
      </w:r>
    </w:p>
    <w:p w:rsidR="007A52F5" w:rsidRPr="00231029" w:rsidRDefault="007A52F5" w:rsidP="002F1899">
      <w:pPr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</w:rPr>
        <w:t>13 Двуязычные словари</w:t>
      </w:r>
    </w:p>
    <w:p w:rsidR="007A52F5" w:rsidRPr="00231029" w:rsidRDefault="007A52F5" w:rsidP="002F1899">
      <w:pPr>
        <w:tabs>
          <w:tab w:val="left" w:pos="5490"/>
        </w:tabs>
        <w:rPr>
          <w:rFonts w:ascii="Times New Roman" w:hAnsi="Times New Roman"/>
          <w:b/>
          <w:sz w:val="28"/>
          <w:szCs w:val="28"/>
        </w:rPr>
      </w:pPr>
      <w:r w:rsidRPr="00231029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7A52F5" w:rsidRPr="000D4A11" w:rsidRDefault="007A52F5" w:rsidP="002F1899">
      <w:pPr>
        <w:tabs>
          <w:tab w:val="left" w:pos="5490"/>
        </w:tabs>
        <w:rPr>
          <w:rFonts w:ascii="Times New Roman" w:hAnsi="Times New Roman"/>
          <w:sz w:val="28"/>
          <w:szCs w:val="28"/>
          <w:lang w:val="en-US"/>
        </w:rPr>
      </w:pPr>
      <w:r w:rsidRPr="00231029">
        <w:rPr>
          <w:rFonts w:ascii="Times New Roman" w:hAnsi="Times New Roman"/>
          <w:sz w:val="28"/>
          <w:szCs w:val="28"/>
          <w:lang w:val="en-US"/>
        </w:rPr>
        <w:t>htt</w:t>
      </w:r>
      <w:r w:rsidRPr="000D4A11">
        <w:rPr>
          <w:rFonts w:ascii="Times New Roman" w:hAnsi="Times New Roman"/>
          <w:sz w:val="28"/>
          <w:szCs w:val="28"/>
          <w:lang w:val="en-US"/>
        </w:rPr>
        <w:t xml:space="preserve">:// </w:t>
      </w:r>
      <w:r w:rsidRPr="00231029">
        <w:rPr>
          <w:rFonts w:ascii="Times New Roman" w:hAnsi="Times New Roman"/>
          <w:sz w:val="28"/>
          <w:szCs w:val="28"/>
          <w:lang w:val="en-US"/>
        </w:rPr>
        <w:t>shool</w:t>
      </w:r>
      <w:r w:rsidRPr="000D4A11">
        <w:rPr>
          <w:rFonts w:ascii="Times New Roman" w:hAnsi="Times New Roman"/>
          <w:sz w:val="28"/>
          <w:szCs w:val="28"/>
          <w:lang w:val="en-US"/>
        </w:rPr>
        <w:t xml:space="preserve">- </w:t>
      </w:r>
      <w:r w:rsidRPr="00231029">
        <w:rPr>
          <w:rFonts w:ascii="Times New Roman" w:hAnsi="Times New Roman"/>
          <w:sz w:val="28"/>
          <w:szCs w:val="28"/>
          <w:lang w:val="en-US"/>
        </w:rPr>
        <w:t>collekction</w:t>
      </w:r>
      <w:r w:rsidRPr="000D4A11">
        <w:rPr>
          <w:rFonts w:ascii="Times New Roman" w:hAnsi="Times New Roman"/>
          <w:sz w:val="28"/>
          <w:szCs w:val="28"/>
          <w:lang w:val="en-US"/>
        </w:rPr>
        <w:t>.</w:t>
      </w:r>
      <w:r w:rsidRPr="00231029">
        <w:rPr>
          <w:rFonts w:ascii="Times New Roman" w:hAnsi="Times New Roman"/>
          <w:sz w:val="28"/>
          <w:szCs w:val="28"/>
          <w:lang w:val="en-US"/>
        </w:rPr>
        <w:t>edu</w:t>
      </w:r>
      <w:r w:rsidRPr="000D4A11">
        <w:rPr>
          <w:rFonts w:ascii="Times New Roman" w:hAnsi="Times New Roman"/>
          <w:sz w:val="28"/>
          <w:szCs w:val="28"/>
          <w:lang w:val="en-US"/>
        </w:rPr>
        <w:t>.</w:t>
      </w:r>
      <w:r w:rsidRPr="00231029">
        <w:rPr>
          <w:rFonts w:ascii="Times New Roman" w:hAnsi="Times New Roman"/>
          <w:sz w:val="28"/>
          <w:szCs w:val="28"/>
          <w:lang w:val="en-US"/>
        </w:rPr>
        <w:t>ru</w:t>
      </w:r>
    </w:p>
    <w:p w:rsidR="007A52F5" w:rsidRPr="000D4A11" w:rsidRDefault="007A52F5" w:rsidP="002F1899">
      <w:pPr>
        <w:tabs>
          <w:tab w:val="left" w:pos="5490"/>
        </w:tabs>
        <w:rPr>
          <w:rFonts w:ascii="Times New Roman" w:hAnsi="Times New Roman"/>
          <w:sz w:val="28"/>
          <w:szCs w:val="28"/>
          <w:lang w:val="en-US"/>
        </w:rPr>
      </w:pPr>
      <w:hyperlink r:id="rId24" w:history="1">
        <w:r w:rsidRPr="00231029">
          <w:rPr>
            <w:rStyle w:val="Hyperlink"/>
            <w:rFonts w:ascii="Times New Roman" w:hAnsi="Times New Roman"/>
            <w:sz w:val="28"/>
            <w:szCs w:val="28"/>
            <w:lang w:val="en-US"/>
          </w:rPr>
          <w:t>http</w:t>
        </w:r>
        <w:r w:rsidRPr="000D4A11">
          <w:rPr>
            <w:rStyle w:val="Hyperlink"/>
            <w:rFonts w:ascii="Times New Roman" w:hAnsi="Times New Roman"/>
            <w:sz w:val="28"/>
            <w:szCs w:val="28"/>
            <w:lang w:val="en-US"/>
          </w:rPr>
          <w:t>://</w:t>
        </w:r>
        <w:r w:rsidRPr="00231029"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 w:rsidRPr="000D4A11">
          <w:rPr>
            <w:rStyle w:val="Hyperlink"/>
            <w:rFonts w:ascii="Times New Roman" w:hAnsi="Times New Roman"/>
            <w:sz w:val="28"/>
            <w:szCs w:val="28"/>
            <w:lang w:val="en-US"/>
          </w:rPr>
          <w:t>.</w:t>
        </w:r>
        <w:r w:rsidRPr="00231029">
          <w:rPr>
            <w:rStyle w:val="Hyperlink"/>
            <w:rFonts w:ascii="Times New Roman" w:hAnsi="Times New Roman"/>
            <w:sz w:val="28"/>
            <w:szCs w:val="28"/>
            <w:lang w:val="en-US"/>
          </w:rPr>
          <w:t>lernspiele</w:t>
        </w:r>
        <w:r w:rsidRPr="000D4A11">
          <w:rPr>
            <w:rStyle w:val="Hyperlink"/>
            <w:rFonts w:ascii="Times New Roman" w:hAnsi="Times New Roman"/>
            <w:sz w:val="28"/>
            <w:szCs w:val="28"/>
            <w:lang w:val="en-US"/>
          </w:rPr>
          <w:t>.</w:t>
        </w:r>
        <w:r w:rsidRPr="00231029">
          <w:rPr>
            <w:rStyle w:val="Hyperlink"/>
            <w:rFonts w:ascii="Times New Roman" w:hAnsi="Times New Roman"/>
            <w:sz w:val="28"/>
            <w:szCs w:val="28"/>
            <w:lang w:val="en-US"/>
          </w:rPr>
          <w:t>at</w:t>
        </w:r>
        <w:r w:rsidRPr="000D4A11">
          <w:rPr>
            <w:rStyle w:val="Hyperlink"/>
            <w:rFonts w:ascii="Times New Roman" w:hAnsi="Times New Roman"/>
            <w:sz w:val="28"/>
            <w:szCs w:val="28"/>
            <w:lang w:val="en-US"/>
          </w:rPr>
          <w:t>/</w:t>
        </w:r>
      </w:hyperlink>
      <w:r w:rsidRPr="000D4A1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31029">
        <w:rPr>
          <w:rFonts w:ascii="Times New Roman" w:hAnsi="Times New Roman"/>
          <w:sz w:val="28"/>
          <w:szCs w:val="28"/>
          <w:lang w:val="en-US"/>
        </w:rPr>
        <w:t>lese</w:t>
      </w:r>
      <w:r w:rsidRPr="000D4A11">
        <w:rPr>
          <w:rFonts w:ascii="Times New Roman" w:hAnsi="Times New Roman"/>
          <w:sz w:val="28"/>
          <w:szCs w:val="28"/>
          <w:lang w:val="en-US"/>
        </w:rPr>
        <w:t>2000</w:t>
      </w:r>
    </w:p>
    <w:p w:rsidR="007A52F5" w:rsidRPr="00231029" w:rsidRDefault="007A52F5" w:rsidP="002F1899">
      <w:pPr>
        <w:tabs>
          <w:tab w:val="left" w:pos="5490"/>
        </w:tabs>
        <w:rPr>
          <w:rFonts w:ascii="Times New Roman" w:hAnsi="Times New Roman"/>
          <w:sz w:val="28"/>
          <w:szCs w:val="28"/>
          <w:lang w:val="en-US"/>
        </w:rPr>
      </w:pPr>
      <w:hyperlink r:id="rId25" w:history="1">
        <w:r w:rsidRPr="00231029">
          <w:rPr>
            <w:rStyle w:val="Hyperlink"/>
            <w:rFonts w:ascii="Times New Roman" w:hAnsi="Times New Roman"/>
            <w:sz w:val="28"/>
            <w:szCs w:val="28"/>
            <w:lang w:val="en-US"/>
          </w:rPr>
          <w:t>http://www.lesen.zdf.de</w:t>
        </w:r>
      </w:hyperlink>
    </w:p>
    <w:p w:rsidR="007A52F5" w:rsidRPr="00231029" w:rsidRDefault="007A52F5" w:rsidP="002F1899">
      <w:pPr>
        <w:tabs>
          <w:tab w:val="left" w:pos="5490"/>
        </w:tabs>
        <w:rPr>
          <w:rFonts w:ascii="Times New Roman" w:hAnsi="Times New Roman"/>
          <w:sz w:val="28"/>
          <w:szCs w:val="28"/>
          <w:lang w:val="en-US"/>
        </w:rPr>
      </w:pPr>
      <w:hyperlink r:id="rId26" w:history="1">
        <w:r w:rsidRPr="00231029">
          <w:rPr>
            <w:rStyle w:val="Hyperlink"/>
            <w:rFonts w:ascii="Times New Roman" w:hAnsi="Times New Roman"/>
            <w:sz w:val="28"/>
            <w:szCs w:val="28"/>
            <w:lang w:val="en-US"/>
          </w:rPr>
          <w:t>http://www.deutschesprache.ru</w:t>
        </w:r>
      </w:hyperlink>
    </w:p>
    <w:p w:rsidR="007A52F5" w:rsidRPr="00231029" w:rsidRDefault="007A52F5" w:rsidP="002F1899">
      <w:pPr>
        <w:tabs>
          <w:tab w:val="left" w:pos="5490"/>
        </w:tabs>
        <w:rPr>
          <w:rFonts w:ascii="Times New Roman" w:hAnsi="Times New Roman"/>
          <w:sz w:val="28"/>
          <w:szCs w:val="28"/>
          <w:lang w:val="en-US"/>
        </w:rPr>
      </w:pPr>
      <w:r w:rsidRPr="00231029">
        <w:rPr>
          <w:rFonts w:ascii="Times New Roman" w:hAnsi="Times New Roman"/>
          <w:sz w:val="28"/>
          <w:szCs w:val="28"/>
          <w:lang w:val="en-US"/>
        </w:rPr>
        <w:t xml:space="preserve">studygerman.ru </w:t>
      </w:r>
      <w:r w:rsidRPr="00231029">
        <w:rPr>
          <w:rFonts w:ascii="Times New Roman" w:hAnsi="Times New Roman"/>
          <w:sz w:val="28"/>
          <w:szCs w:val="28"/>
        </w:rPr>
        <w:t>Тесты</w:t>
      </w:r>
      <w:r w:rsidRPr="0023102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31029">
        <w:rPr>
          <w:rFonts w:ascii="Times New Roman" w:hAnsi="Times New Roman"/>
          <w:sz w:val="28"/>
          <w:szCs w:val="28"/>
        </w:rPr>
        <w:t>по</w:t>
      </w:r>
      <w:r w:rsidRPr="0023102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31029">
        <w:rPr>
          <w:rFonts w:ascii="Times New Roman" w:hAnsi="Times New Roman"/>
          <w:sz w:val="28"/>
          <w:szCs w:val="28"/>
        </w:rPr>
        <w:t>немецкому</w:t>
      </w:r>
      <w:r w:rsidRPr="0023102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31029">
        <w:rPr>
          <w:rFonts w:ascii="Times New Roman" w:hAnsi="Times New Roman"/>
          <w:sz w:val="28"/>
          <w:szCs w:val="28"/>
        </w:rPr>
        <w:t>языку</w:t>
      </w:r>
      <w:r w:rsidRPr="00231029">
        <w:rPr>
          <w:rFonts w:ascii="Times New Roman" w:hAnsi="Times New Roman"/>
          <w:sz w:val="28"/>
          <w:szCs w:val="28"/>
          <w:lang w:val="en-US"/>
        </w:rPr>
        <w:t xml:space="preserve"> online, </w:t>
      </w:r>
      <w:r w:rsidRPr="00231029">
        <w:rPr>
          <w:rFonts w:ascii="Times New Roman" w:hAnsi="Times New Roman"/>
          <w:sz w:val="28"/>
          <w:szCs w:val="28"/>
        </w:rPr>
        <w:t>игры</w:t>
      </w:r>
      <w:r w:rsidRPr="00231029">
        <w:rPr>
          <w:rFonts w:ascii="Times New Roman" w:hAnsi="Times New Roman"/>
          <w:sz w:val="28"/>
          <w:szCs w:val="28"/>
          <w:lang w:val="en-US"/>
        </w:rPr>
        <w:t xml:space="preserve"> online.</w:t>
      </w:r>
    </w:p>
    <w:p w:rsidR="007A52F5" w:rsidRPr="00D11B21" w:rsidRDefault="007A52F5" w:rsidP="002F1899">
      <w:pPr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231029">
        <w:rPr>
          <w:rFonts w:ascii="Times New Roman" w:hAnsi="Times New Roman"/>
          <w:sz w:val="28"/>
          <w:szCs w:val="28"/>
          <w:lang w:val="en-US"/>
        </w:rPr>
        <w:t>info</w:t>
      </w:r>
      <w:r w:rsidRPr="00D11B21">
        <w:rPr>
          <w:rFonts w:ascii="Times New Roman" w:hAnsi="Times New Roman"/>
          <w:sz w:val="28"/>
          <w:szCs w:val="28"/>
        </w:rPr>
        <w:t>@</w:t>
      </w:r>
      <w:r w:rsidRPr="00231029">
        <w:rPr>
          <w:rFonts w:ascii="Times New Roman" w:hAnsi="Times New Roman"/>
          <w:sz w:val="28"/>
          <w:szCs w:val="28"/>
          <w:lang w:val="en-US"/>
        </w:rPr>
        <w:t>goethe</w:t>
      </w:r>
      <w:r w:rsidRPr="00D11B21">
        <w:rPr>
          <w:rFonts w:ascii="Times New Roman" w:hAnsi="Times New Roman"/>
          <w:sz w:val="28"/>
          <w:szCs w:val="28"/>
        </w:rPr>
        <w:t>.</w:t>
      </w:r>
      <w:r w:rsidRPr="00231029">
        <w:rPr>
          <w:rFonts w:ascii="Times New Roman" w:hAnsi="Times New Roman"/>
          <w:sz w:val="28"/>
          <w:szCs w:val="28"/>
          <w:lang w:val="en-US"/>
        </w:rPr>
        <w:t>de</w:t>
      </w:r>
    </w:p>
    <w:p w:rsidR="007A52F5" w:rsidRPr="00D11B21" w:rsidRDefault="007A52F5" w:rsidP="002F1899">
      <w:pPr>
        <w:tabs>
          <w:tab w:val="left" w:pos="5490"/>
        </w:tabs>
        <w:rPr>
          <w:rFonts w:ascii="Times New Roman" w:hAnsi="Times New Roman"/>
          <w:sz w:val="28"/>
          <w:szCs w:val="28"/>
        </w:rPr>
      </w:pPr>
    </w:p>
    <w:p w:rsidR="007A52F5" w:rsidRDefault="007A52F5" w:rsidP="000D4A11">
      <w:pPr>
        <w:widowControl w:val="0"/>
        <w:autoSpaceDE w:val="0"/>
        <w:autoSpaceDN w:val="0"/>
        <w:adjustRightInd w:val="0"/>
        <w:ind w:left="-2268" w:firstLine="283"/>
        <w:jc w:val="center"/>
        <w:rPr>
          <w:b/>
          <w:bCs/>
          <w:iCs/>
          <w:color w:val="000000"/>
          <w:sz w:val="28"/>
          <w:szCs w:val="28"/>
        </w:rPr>
        <w:sectPr w:rsidR="007A52F5" w:rsidSect="00353B94">
          <w:footerReference w:type="default" r:id="rId27"/>
          <w:pgSz w:w="11906" w:h="16838"/>
          <w:pgMar w:top="851" w:right="850" w:bottom="1134" w:left="1080" w:header="708" w:footer="708" w:gutter="0"/>
          <w:cols w:space="708"/>
          <w:docGrid w:linePitch="360"/>
        </w:sectPr>
      </w:pPr>
    </w:p>
    <w:p w:rsidR="007A52F5" w:rsidRDefault="007A52F5" w:rsidP="000D4A11">
      <w:pPr>
        <w:rPr>
          <w:sz w:val="28"/>
          <w:szCs w:val="28"/>
        </w:rPr>
        <w:sectPr w:rsidR="007A52F5" w:rsidSect="000D4A11">
          <w:pgSz w:w="16838" w:h="11906" w:orient="landscape"/>
          <w:pgMar w:top="1701" w:right="851" w:bottom="851" w:left="1134" w:header="709" w:footer="709" w:gutter="0"/>
          <w:cols w:space="708"/>
          <w:docGrid w:linePitch="360"/>
        </w:sectPr>
      </w:pPr>
    </w:p>
    <w:p w:rsidR="007A52F5" w:rsidRDefault="007A52F5" w:rsidP="000916F4">
      <w:pPr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Календарно-тематическое планирование внеурочной деятельности  «Я люблю немецкий»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4"/>
        <w:gridCol w:w="846"/>
        <w:gridCol w:w="781"/>
        <w:gridCol w:w="4390"/>
        <w:gridCol w:w="4234"/>
        <w:gridCol w:w="3321"/>
      </w:tblGrid>
      <w:tr w:rsidR="007A52F5" w:rsidRPr="00743868" w:rsidTr="00743868">
        <w:tc>
          <w:tcPr>
            <w:tcW w:w="854" w:type="dxa"/>
            <w:vMerge w:val="restart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627" w:type="dxa"/>
            <w:gridSpan w:val="2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4390" w:type="dxa"/>
            <w:vMerge w:val="restart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Тема учебного занятия</w:t>
            </w:r>
          </w:p>
        </w:tc>
        <w:tc>
          <w:tcPr>
            <w:tcW w:w="4234" w:type="dxa"/>
            <w:vMerge w:val="restart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321" w:type="dxa"/>
            <w:vMerge w:val="restart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Дидактический материал, техническое обеспечение</w:t>
            </w:r>
          </w:p>
        </w:tc>
      </w:tr>
      <w:tr w:rsidR="007A52F5" w:rsidRPr="00743868" w:rsidTr="00743868">
        <w:tc>
          <w:tcPr>
            <w:tcW w:w="854" w:type="dxa"/>
            <w:vMerge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4390" w:type="dxa"/>
            <w:vMerge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4" w:type="dxa"/>
            <w:vMerge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1" w:type="dxa"/>
            <w:vMerge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14426" w:type="dxa"/>
            <w:gridSpan w:val="6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b/>
                <w:sz w:val="28"/>
                <w:szCs w:val="28"/>
              </w:rPr>
              <w:t>«Знакомство» – 1час</w:t>
            </w: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03.09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 xml:space="preserve">Песня </w:t>
            </w:r>
            <w:r w:rsidRPr="00743868">
              <w:rPr>
                <w:rFonts w:ascii="Times New Roman" w:hAnsi="Times New Roman"/>
                <w:sz w:val="28"/>
                <w:szCs w:val="28"/>
                <w:lang w:val="de-DE"/>
              </w:rPr>
              <w:t>«Guten Tag»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color w:val="000000"/>
                <w:sz w:val="28"/>
                <w:szCs w:val="28"/>
              </w:rPr>
              <w:t>социокультурная осведомлённость</w:t>
            </w:r>
            <w:r w:rsidRPr="00743868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ознакомление с доступными возрасту культурными цен</w:t>
            </w:r>
            <w:r w:rsidRPr="00743868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ностями других народов</w:t>
            </w:r>
            <w:r w:rsidRPr="00743868">
              <w:rPr>
                <w:rFonts w:ascii="Times New Roman" w:hAnsi="Times New Roman"/>
                <w:sz w:val="28"/>
                <w:szCs w:val="28"/>
              </w:rPr>
              <w:t>.  Запоминают необходимые для речевого общения фразы. Песня сопровождается танцевальными движениями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14426" w:type="dxa"/>
            <w:gridSpan w:val="6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b/>
                <w:sz w:val="28"/>
                <w:szCs w:val="28"/>
              </w:rPr>
              <w:t>Учебный проект «Зачем я учу немецкий язык» - 3 часа</w:t>
            </w: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10.09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 xml:space="preserve">  Поиск ответа на вопрос «Зачем я учу немецкий язык»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восприятие языка как общечеловеческой ценности,</w:t>
            </w:r>
            <w:r w:rsidRPr="00743868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 освоение способов решения проблем творческого и по</w:t>
            </w:r>
            <w:r w:rsidRPr="00743868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искового характера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17.09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Создание продукта проекта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начальный опыт использования вспомогательной и спра</w:t>
            </w:r>
            <w:r w:rsidRPr="00743868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вочной литературы для самостоятельного поиска недостающей информации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24.09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Презентация продукта проекта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говорение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14426" w:type="dxa"/>
            <w:gridSpan w:val="6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b/>
                <w:sz w:val="28"/>
                <w:szCs w:val="28"/>
              </w:rPr>
              <w:t>«Алфавит» – 8 часов</w:t>
            </w: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01.10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Алфавитные мультфильмы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навыки аудирования,</w:t>
            </w:r>
          </w:p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формирование элементарных системных языковых представлений об изучаемом языке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08.19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Алфавит в стихах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15.10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Алфавитная песня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ab/>
              <w:t>Разучивают песню на немецком языке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22.10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Игры с буквами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Закрепляют знание букв в письменной и устной форме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12.11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Рисуем по буквам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Создают рисунки, закрепляя знание алфавита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19.11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Словарь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умение использовать учебно-справочный материал в виде словарей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26.11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Праздник алфавита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навыки говорения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03.12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Праздник алфавита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14426" w:type="dxa"/>
            <w:gridSpan w:val="6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b/>
                <w:sz w:val="28"/>
                <w:szCs w:val="28"/>
              </w:rPr>
              <w:t>«Числительные» – 4 часа</w:t>
            </w: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10.12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Обучение числительным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Просматривают обучающий мультфильм, поют песни о числительных, восприятие основного содержания несложных аудиотекстов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17.12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Учим цифры на компьютерных тренажёрах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языковые представления и навыки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24.12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Учим цифры на компьютерных тренажёрах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языковые представления и навыки ; закрепляют знание цифр с помощью заданий на компьютерах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14.01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Игры с цифрами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Тренируют употребление лексики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14426" w:type="dxa"/>
            <w:gridSpan w:val="6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3868">
              <w:rPr>
                <w:rFonts w:ascii="Times New Roman" w:hAnsi="Times New Roman"/>
                <w:b/>
                <w:sz w:val="28"/>
                <w:szCs w:val="28"/>
              </w:rPr>
              <w:t>«Цвета» – 3 часа</w:t>
            </w:r>
          </w:p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21.01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Учим цвета по- немецки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языковые представления и навыки, восприятие основного содержания несложных аудиотекстов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28.01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Учим цвета по- немецки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04.02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Знаешь ли ты цвета?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ab/>
              <w:t>Закрепляют знание цветов на немецком языке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14426" w:type="dxa"/>
            <w:gridSpan w:val="6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b/>
                <w:sz w:val="28"/>
                <w:szCs w:val="28"/>
              </w:rPr>
              <w:t>«Семья и я»- 5 часов</w:t>
            </w: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11.02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Основные идеи проекта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Песни, стихи о семье и о себе, обсуждают основную идею проекта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18.02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Подготовка материала проекта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ab/>
              <w:t>умение использовать учебно-справочный материал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Подготовка продукта проекта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перенос умений работы с русскоязычным текстом на  задания с текстом на немецком языке, начальный опыт использования вспомогательной и справочной литературы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25.02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Подготовка продукта проекта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Готовят продукт – «Книгу обо мне»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03.03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Защита проекта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говорение (монологические высказывания с описаниями себя, семьи)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14426" w:type="dxa"/>
            <w:gridSpan w:val="6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b/>
                <w:sz w:val="28"/>
                <w:szCs w:val="28"/>
              </w:rPr>
              <w:t>«Чем мы охотно занимаемся?»- 4 часа</w:t>
            </w: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10.03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Учим немецкие глаголы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Просматривают обучающий видеофильм и презентацию, учат лексические единицы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17.03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Диалог о любимом занятии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 xml:space="preserve">умение вести элементарный диалог, умение выполнять задания по усвоенному образцу;Разыгрывают диалог «Что я люблю делать?»  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07.04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Учебный проект «Поздравительная открытка»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 xml:space="preserve">Изготавливают и подписывают открытки на немецком языке, презентуют их  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14.04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Учебный проект «Поздравительная открытка»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письмо на немецком языке, умение выполнять задания по усвоенному образцу, перспектива использования изучаемого языка для контактов с представителями иной культуры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14426" w:type="dxa"/>
            <w:gridSpan w:val="6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b/>
                <w:sz w:val="28"/>
                <w:szCs w:val="28"/>
              </w:rPr>
              <w:t>Сказка «Теремок, или die kleine Hexe» - 7 часов</w:t>
            </w: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21.04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Читаем сказку</w:t>
            </w:r>
          </w:p>
        </w:tc>
        <w:tc>
          <w:tcPr>
            <w:tcW w:w="4234" w:type="dxa"/>
            <w:vMerge w:val="restart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Чтение, перенос умений работы с русскоязычным текстом на  задания с текстом на немецком языке, умение использовать учебно-справочный материал в виде словарей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28.04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Читаем сказку</w:t>
            </w:r>
          </w:p>
        </w:tc>
        <w:tc>
          <w:tcPr>
            <w:tcW w:w="4234" w:type="dxa"/>
            <w:vMerge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05.05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Кто кого играет? Репетиция</w:t>
            </w:r>
          </w:p>
        </w:tc>
        <w:tc>
          <w:tcPr>
            <w:tcW w:w="4234" w:type="dxa"/>
            <w:vMerge w:val="restart"/>
          </w:tcPr>
          <w:p w:rsidR="007A52F5" w:rsidRPr="00743868" w:rsidRDefault="007A52F5" w:rsidP="00743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говорение,восприятие языка как общечеловеческой ценности, обеспечивающей познание, передачу информации, выражение эмоций, отношений и взаимодействия с другими людьми</w:t>
            </w: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12.05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 xml:space="preserve"> Репетиция</w:t>
            </w:r>
          </w:p>
        </w:tc>
        <w:tc>
          <w:tcPr>
            <w:tcW w:w="4234" w:type="dxa"/>
            <w:vMerge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19.05</w:t>
            </w: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 xml:space="preserve">Постановка спектакля </w:t>
            </w:r>
          </w:p>
        </w:tc>
        <w:tc>
          <w:tcPr>
            <w:tcW w:w="4234" w:type="dxa"/>
            <w:vMerge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Подведение итогов</w:t>
            </w:r>
          </w:p>
        </w:tc>
        <w:tc>
          <w:tcPr>
            <w:tcW w:w="4234" w:type="dxa"/>
            <w:vMerge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4" w:type="dxa"/>
            <w:vMerge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52F5" w:rsidRPr="00743868" w:rsidTr="00743868">
        <w:tc>
          <w:tcPr>
            <w:tcW w:w="85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846" w:type="dxa"/>
          </w:tcPr>
          <w:p w:rsidR="007A52F5" w:rsidRPr="00743868" w:rsidRDefault="007A52F5" w:rsidP="00743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68">
              <w:rPr>
                <w:rFonts w:ascii="Times New Roman" w:hAnsi="Times New Roman"/>
                <w:sz w:val="28"/>
                <w:szCs w:val="28"/>
              </w:rPr>
              <w:t>Подведение итогов</w:t>
            </w:r>
          </w:p>
        </w:tc>
        <w:tc>
          <w:tcPr>
            <w:tcW w:w="4234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1" w:type="dxa"/>
          </w:tcPr>
          <w:p w:rsidR="007A52F5" w:rsidRPr="00743868" w:rsidRDefault="007A52F5" w:rsidP="00743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A52F5" w:rsidRPr="00DE3511" w:rsidRDefault="007A52F5" w:rsidP="000916F4">
      <w:pPr>
        <w:ind w:left="360" w:hanging="360"/>
        <w:jc w:val="center"/>
        <w:rPr>
          <w:rFonts w:ascii="Times New Roman" w:hAnsi="Times New Roman"/>
          <w:sz w:val="28"/>
          <w:szCs w:val="28"/>
        </w:rPr>
      </w:pPr>
    </w:p>
    <w:sectPr w:rsidR="007A52F5" w:rsidRPr="00DE3511" w:rsidSect="000916F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2F5" w:rsidRDefault="007A52F5" w:rsidP="000916F4">
      <w:pPr>
        <w:spacing w:after="0" w:line="240" w:lineRule="auto"/>
      </w:pPr>
      <w:r>
        <w:separator/>
      </w:r>
    </w:p>
  </w:endnote>
  <w:endnote w:type="continuationSeparator" w:id="0">
    <w:p w:rsidR="007A52F5" w:rsidRDefault="007A52F5" w:rsidP="00091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2F5" w:rsidRDefault="007A52F5">
    <w:pPr>
      <w:pStyle w:val="Footer"/>
    </w:pPr>
  </w:p>
  <w:p w:rsidR="007A52F5" w:rsidRDefault="007A52F5">
    <w:pPr>
      <w:pStyle w:val="Footer"/>
    </w:pPr>
  </w:p>
  <w:p w:rsidR="007A52F5" w:rsidRDefault="007A52F5">
    <w:pPr>
      <w:pStyle w:val="Footer"/>
    </w:pPr>
  </w:p>
  <w:p w:rsidR="007A52F5" w:rsidRDefault="007A52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2F5" w:rsidRDefault="007A52F5" w:rsidP="000916F4">
      <w:pPr>
        <w:spacing w:after="0" w:line="240" w:lineRule="auto"/>
      </w:pPr>
      <w:r>
        <w:separator/>
      </w:r>
    </w:p>
  </w:footnote>
  <w:footnote w:type="continuationSeparator" w:id="0">
    <w:p w:rsidR="007A52F5" w:rsidRDefault="007A52F5" w:rsidP="00091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66A92AB4"/>
    <w:multiLevelType w:val="hybridMultilevel"/>
    <w:tmpl w:val="EFC8797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147E"/>
    <w:rsid w:val="00051F7E"/>
    <w:rsid w:val="00075701"/>
    <w:rsid w:val="000916F4"/>
    <w:rsid w:val="000A21CE"/>
    <w:rsid w:val="000D4A11"/>
    <w:rsid w:val="001958EE"/>
    <w:rsid w:val="001A031F"/>
    <w:rsid w:val="001A0BA8"/>
    <w:rsid w:val="001F36DA"/>
    <w:rsid w:val="00231029"/>
    <w:rsid w:val="00234C71"/>
    <w:rsid w:val="00236A67"/>
    <w:rsid w:val="002E3F6A"/>
    <w:rsid w:val="002F1899"/>
    <w:rsid w:val="00325F1D"/>
    <w:rsid w:val="00353B94"/>
    <w:rsid w:val="00364C61"/>
    <w:rsid w:val="003B6D3C"/>
    <w:rsid w:val="004205C4"/>
    <w:rsid w:val="0042660F"/>
    <w:rsid w:val="004607F1"/>
    <w:rsid w:val="00461B5F"/>
    <w:rsid w:val="004704B6"/>
    <w:rsid w:val="00484A95"/>
    <w:rsid w:val="004C4D14"/>
    <w:rsid w:val="004D1258"/>
    <w:rsid w:val="00650AEC"/>
    <w:rsid w:val="00712F75"/>
    <w:rsid w:val="00743868"/>
    <w:rsid w:val="007A52F5"/>
    <w:rsid w:val="00913281"/>
    <w:rsid w:val="009741E5"/>
    <w:rsid w:val="009D147E"/>
    <w:rsid w:val="00A069E4"/>
    <w:rsid w:val="00A10953"/>
    <w:rsid w:val="00A403F7"/>
    <w:rsid w:val="00AE0057"/>
    <w:rsid w:val="00C31277"/>
    <w:rsid w:val="00C96E31"/>
    <w:rsid w:val="00D0015E"/>
    <w:rsid w:val="00D11B21"/>
    <w:rsid w:val="00D46913"/>
    <w:rsid w:val="00D77673"/>
    <w:rsid w:val="00DC1FDF"/>
    <w:rsid w:val="00DE3511"/>
    <w:rsid w:val="00E92A1D"/>
    <w:rsid w:val="00E936B7"/>
    <w:rsid w:val="00EA7FDF"/>
    <w:rsid w:val="00ED5600"/>
    <w:rsid w:val="00EE0278"/>
    <w:rsid w:val="00EF6C13"/>
    <w:rsid w:val="00F114B8"/>
    <w:rsid w:val="00F145A7"/>
    <w:rsid w:val="00F16521"/>
    <w:rsid w:val="00F96044"/>
    <w:rsid w:val="00FF2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15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4C71"/>
    <w:pPr>
      <w:widowControl w:val="0"/>
      <w:suppressAutoHyphens/>
      <w:spacing w:after="0" w:line="240" w:lineRule="auto"/>
      <w:ind w:left="720"/>
    </w:pPr>
    <w:rPr>
      <w:rFonts w:ascii="Times New Roman" w:hAnsi="Times New Roman"/>
      <w:kern w:val="2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091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916F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91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916F4"/>
    <w:rPr>
      <w:rFonts w:cs="Times New Roman"/>
    </w:rPr>
  </w:style>
  <w:style w:type="table" w:styleId="TableGrid">
    <w:name w:val="Table Grid"/>
    <w:basedOn w:val="TableNormal"/>
    <w:uiPriority w:val="99"/>
    <w:rsid w:val="000916F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2F189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snu.ru/detskoe/inostrannye-pesni/detskie-nemeckie-pesni/63-guten-tag-guten-tag.html" TargetMode="External"/><Relationship Id="rId13" Type="http://schemas.openxmlformats.org/officeDocument/2006/relationships/hyperlink" Target="http://www.youtube.com/watch?v=x_s464xTtN8&amp;feature=related" TargetMode="External"/><Relationship Id="rId18" Type="http://schemas.openxmlformats.org/officeDocument/2006/relationships/hyperlink" Target="http://englishschool12.ru/video/vip/9276/khobbi_i_obrazovanie/nemeckij_jazyk/uc%20him_cveta_na_nemeckom" TargetMode="External"/><Relationship Id="rId26" Type="http://schemas.openxmlformats.org/officeDocument/2006/relationships/hyperlink" Target="http://www.deutschesprache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youtube.com/watch?v=E-wtvj-7syI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moistraubing.de/index.php/cartoons-german/899-german-vocab-builder" TargetMode="External"/><Relationship Id="rId17" Type="http://schemas.openxmlformats.org/officeDocument/2006/relationships/hyperlink" Target="http://www.solnet.ee/games/g1.html" TargetMode="External"/><Relationship Id="rId25" Type="http://schemas.openxmlformats.org/officeDocument/2006/relationships/hyperlink" Target="http://www.lesen.zdf.de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oshkolu.ru/user/khmelenok/file/1542527/" TargetMode="External"/><Relationship Id="rId20" Type="http://schemas.openxmlformats.org/officeDocument/2006/relationships/hyperlink" Target="http://www.musicmegabox.net/content/song/809/Jede_farbe_ist_schn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olnet.ee/games/g1.html" TargetMode="External"/><Relationship Id="rId24" Type="http://schemas.openxmlformats.org/officeDocument/2006/relationships/hyperlink" Target="http://www.lernspiele.a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edsovet.org/component/option,com_mtree/task,viewlink/link_id,80007/Itemid,118/" TargetMode="External"/><Relationship Id="rId23" Type="http://schemas.openxmlformats.org/officeDocument/2006/relationships/hyperlink" Target="http://festival.1september.ru/articles/312548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deutsch-lernen-mit.narod.ru/alfavit_v_kartinkax_i_stihah.html" TargetMode="External"/><Relationship Id="rId19" Type="http://schemas.openxmlformats.org/officeDocument/2006/relationships/hyperlink" Target="http://www.solnet.ee/games/g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vzavr.ru/Uroki-tetushki-Sovy-Nemetskii-alfavit-dlya-detei" TargetMode="External"/><Relationship Id="rId14" Type="http://schemas.openxmlformats.org/officeDocument/2006/relationships/hyperlink" Target="http://www.youtube.com/watch?v=KO9DAnw39do" TargetMode="External"/><Relationship Id="rId22" Type="http://schemas.openxmlformats.org/officeDocument/2006/relationships/hyperlink" Target="http://www.youtube.com/watch?v=bD_PIMljsWQ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203</TotalTime>
  <Pages>13</Pages>
  <Words>1992</Words>
  <Characters>11358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0</cp:lastModifiedBy>
  <cp:revision>20</cp:revision>
  <cp:lastPrinted>2020-01-05T19:21:00Z</cp:lastPrinted>
  <dcterms:created xsi:type="dcterms:W3CDTF">2018-10-08T18:11:00Z</dcterms:created>
  <dcterms:modified xsi:type="dcterms:W3CDTF">2020-01-10T20:53:00Z</dcterms:modified>
</cp:coreProperties>
</file>